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22DE0" w:rsidRPr="003650B6" w:rsidRDefault="00322DE0" w:rsidP="00844DAA">
      <w:pPr>
        <w:tabs>
          <w:tab w:val="left" w:pos="851"/>
        </w:tabs>
        <w:spacing w:before="60" w:after="60"/>
        <w:jc w:val="center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noProof/>
          <w:sz w:val="22"/>
          <w:szCs w:val="22"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1964055</wp:posOffset>
            </wp:positionH>
            <wp:positionV relativeFrom="paragraph">
              <wp:posOffset>-233680</wp:posOffset>
            </wp:positionV>
            <wp:extent cx="2628900" cy="1250315"/>
            <wp:effectExtent l="0" t="0" r="0" b="0"/>
            <wp:wrapNone/>
            <wp:docPr id="3" name="Image 3" descr="Nouveau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ouveau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250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322DE0" w:rsidRPr="003650B6">
        <w:trPr>
          <w:trHeight w:val="1132"/>
        </w:trPr>
        <w:tc>
          <w:tcPr>
            <w:tcW w:w="10434" w:type="dxa"/>
            <w:shd w:val="clear" w:color="auto" w:fill="auto"/>
          </w:tcPr>
          <w:p w:rsidR="00322DE0" w:rsidRPr="003650B6" w:rsidRDefault="00322DE0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  <w:p w:rsidR="00322DE0" w:rsidRPr="003650B6" w:rsidRDefault="00322DE0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b/>
                <w:sz w:val="22"/>
                <w:szCs w:val="22"/>
              </w:rPr>
              <w:br/>
            </w:r>
          </w:p>
          <w:p w:rsidR="00322DE0" w:rsidRPr="003650B6" w:rsidRDefault="00322DE0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322DE0" w:rsidRPr="003650B6" w:rsidRDefault="00322DE0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3C6436" w:rsidRPr="003650B6" w:rsidRDefault="003C6436" w:rsidP="003C6436">
            <w:pPr>
              <w:pStyle w:val="Niveau2"/>
              <w:jc w:val="center"/>
              <w:rPr>
                <w:rFonts w:asciiTheme="majorHAnsi" w:hAnsiTheme="majorHAnsi" w:cstheme="majorHAnsi"/>
                <w:noProof/>
                <w:szCs w:val="22"/>
              </w:rPr>
            </w:pPr>
            <w:r w:rsidRPr="003650B6">
              <w:rPr>
                <w:rFonts w:asciiTheme="majorHAnsi" w:hAnsiTheme="majorHAnsi" w:cstheme="majorHAnsi"/>
                <w:noProof/>
                <w:szCs w:val="22"/>
              </w:rPr>
              <w:t>Pôle vie de campus et patrimoine</w:t>
            </w:r>
          </w:p>
          <w:p w:rsidR="003C6436" w:rsidRPr="003650B6" w:rsidRDefault="003C6436" w:rsidP="003C6436">
            <w:pPr>
              <w:pStyle w:val="Niveau2"/>
              <w:jc w:val="center"/>
              <w:rPr>
                <w:rFonts w:asciiTheme="majorHAnsi" w:hAnsiTheme="majorHAnsi" w:cstheme="majorHAnsi"/>
                <w:noProof/>
                <w:szCs w:val="22"/>
              </w:rPr>
            </w:pPr>
            <w:r w:rsidRPr="003650B6">
              <w:rPr>
                <w:rFonts w:asciiTheme="majorHAnsi" w:hAnsiTheme="majorHAnsi" w:cstheme="majorHAnsi"/>
                <w:noProof/>
                <w:szCs w:val="22"/>
              </w:rPr>
              <w:t>Direction de la Logistique et du du Patrimoine Immobilier</w:t>
            </w:r>
          </w:p>
          <w:p w:rsidR="003C6436" w:rsidRPr="003650B6" w:rsidRDefault="003C6436" w:rsidP="003C6436">
            <w:pPr>
              <w:jc w:val="center"/>
              <w:rPr>
                <w:rFonts w:asciiTheme="majorHAnsi" w:hAnsiTheme="majorHAnsi" w:cstheme="majorHAnsi"/>
                <w:b/>
                <w:noProof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b/>
                <w:noProof/>
                <w:sz w:val="22"/>
                <w:szCs w:val="22"/>
              </w:rPr>
              <w:t>1 allée Jean Monnet</w:t>
            </w:r>
          </w:p>
          <w:p w:rsidR="003C6436" w:rsidRPr="003650B6" w:rsidRDefault="003C6436" w:rsidP="003C6436">
            <w:pPr>
              <w:pStyle w:val="Niveau2"/>
              <w:jc w:val="center"/>
              <w:rPr>
                <w:rFonts w:asciiTheme="majorHAnsi" w:hAnsiTheme="majorHAnsi" w:cstheme="majorHAnsi"/>
                <w:b w:val="0"/>
                <w:szCs w:val="22"/>
              </w:rPr>
            </w:pPr>
            <w:r w:rsidRPr="003650B6">
              <w:rPr>
                <w:rFonts w:asciiTheme="majorHAnsi" w:hAnsiTheme="majorHAnsi" w:cstheme="majorHAnsi"/>
                <w:noProof/>
                <w:szCs w:val="22"/>
              </w:rPr>
              <w:t>Bâtiment C1 – TSA 11111</w:t>
            </w:r>
          </w:p>
          <w:p w:rsidR="003C6436" w:rsidRPr="003650B6" w:rsidRDefault="003C6436" w:rsidP="003C6436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b/>
                <w:noProof/>
                <w:sz w:val="22"/>
                <w:szCs w:val="22"/>
              </w:rPr>
              <w:t>86073 POITIERS cedex 9</w:t>
            </w:r>
          </w:p>
          <w:p w:rsidR="00322DE0" w:rsidRPr="003650B6" w:rsidRDefault="00322DE0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="00322DE0" w:rsidRPr="003650B6" w:rsidRDefault="00322DE0" w:rsidP="00844DAA">
      <w:pPr>
        <w:tabs>
          <w:tab w:val="left" w:pos="851"/>
        </w:tabs>
        <w:rPr>
          <w:rFonts w:asciiTheme="majorHAnsi" w:hAnsiTheme="majorHAnsi" w:cstheme="majorHAnsi"/>
          <w:sz w:val="22"/>
          <w:szCs w:val="22"/>
        </w:rPr>
        <w:sectPr w:rsidR="00322DE0" w:rsidRPr="003650B6" w:rsidSect="00322DE0">
          <w:footerReference w:type="default" r:id="rId9"/>
          <w:pgSz w:w="11906" w:h="16838"/>
          <w:pgMar w:top="454" w:right="851" w:bottom="736" w:left="851" w:header="720" w:footer="680" w:gutter="0"/>
          <w:pgNumType w:start="1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322DE0" w:rsidRPr="003650B6">
        <w:tc>
          <w:tcPr>
            <w:tcW w:w="9002" w:type="dxa"/>
            <w:shd w:val="clear" w:color="auto" w:fill="66CCFF"/>
          </w:tcPr>
          <w:p w:rsidR="00322DE0" w:rsidRPr="003650B6" w:rsidRDefault="00322DE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Theme="majorHAnsi" w:hAnsiTheme="majorHAnsi" w:cstheme="majorHAnsi"/>
                <w:b/>
                <w:bCs/>
                <w:caps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sz w:val="22"/>
                <w:szCs w:val="22"/>
              </w:rPr>
              <w:t>MARCH</w:t>
            </w:r>
            <w:r w:rsidRPr="003650B6">
              <w:rPr>
                <w:rFonts w:asciiTheme="majorHAnsi" w:hAnsiTheme="majorHAnsi" w:cstheme="majorHAnsi"/>
                <w:caps/>
                <w:sz w:val="22"/>
                <w:szCs w:val="22"/>
              </w:rPr>
              <w:t>é</w:t>
            </w:r>
            <w:r w:rsidRPr="003650B6">
              <w:rPr>
                <w:rFonts w:asciiTheme="majorHAnsi" w:hAnsiTheme="majorHAnsi" w:cstheme="majorHAnsi"/>
                <w:sz w:val="22"/>
                <w:szCs w:val="22"/>
              </w:rPr>
              <w:t>S ET ACCORDS-CADRES</w:t>
            </w:r>
          </w:p>
          <w:p w:rsidR="00322DE0" w:rsidRPr="003650B6" w:rsidRDefault="00322DE0" w:rsidP="006C4338">
            <w:pPr>
              <w:tabs>
                <w:tab w:val="left" w:pos="851"/>
              </w:tabs>
              <w:spacing w:before="120" w:after="120"/>
              <w:jc w:val="center"/>
              <w:rPr>
                <w:rFonts w:asciiTheme="majorHAnsi" w:hAnsiTheme="majorHAnsi" w:cstheme="majorHAnsi"/>
                <w:caps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b/>
                <w:bCs/>
                <w:caps/>
                <w:sz w:val="22"/>
                <w:szCs w:val="22"/>
              </w:rPr>
              <w:t>ACTE</w:t>
            </w:r>
            <w:r w:rsidRPr="003650B6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D’ENGAGEMENT</w:t>
            </w:r>
            <w:r w:rsidRPr="003650B6">
              <w:rPr>
                <w:rStyle w:val="Caractresdenotedebasdepage"/>
                <w:rFonts w:asciiTheme="majorHAnsi" w:hAnsiTheme="majorHAnsi" w:cstheme="majorHAnsi"/>
                <w:b/>
                <w:bCs/>
                <w:sz w:val="22"/>
                <w:szCs w:val="22"/>
              </w:rPr>
              <w:footnoteReference w:id="1"/>
            </w:r>
          </w:p>
        </w:tc>
        <w:tc>
          <w:tcPr>
            <w:tcW w:w="1275" w:type="dxa"/>
            <w:shd w:val="clear" w:color="auto" w:fill="66CCFF"/>
          </w:tcPr>
          <w:p w:rsidR="00322DE0" w:rsidRPr="003650B6" w:rsidRDefault="00322DE0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rPr>
                <w:rFonts w:asciiTheme="majorHAnsi" w:hAnsiTheme="majorHAnsi" w:cstheme="majorHAnsi"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caps/>
                <w:sz w:val="22"/>
                <w:szCs w:val="22"/>
              </w:rPr>
              <w:t>ATTRI1</w:t>
            </w:r>
          </w:p>
        </w:tc>
      </w:tr>
    </w:tbl>
    <w:p w:rsidR="00322DE0" w:rsidRPr="003650B6" w:rsidRDefault="00322DE0" w:rsidP="006C4338">
      <w:pPr>
        <w:tabs>
          <w:tab w:val="left" w:pos="851"/>
        </w:tabs>
        <w:rPr>
          <w:rFonts w:asciiTheme="majorHAnsi" w:hAnsiTheme="majorHAnsi" w:cstheme="majorHAnsi"/>
          <w:sz w:val="22"/>
          <w:szCs w:val="22"/>
        </w:rPr>
      </w:pPr>
    </w:p>
    <w:p w:rsidR="00322DE0" w:rsidRPr="003650B6" w:rsidRDefault="00322DE0" w:rsidP="00AC366C">
      <w:pPr>
        <w:pStyle w:val="Corpsdetexte31"/>
        <w:tabs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 xml:space="preserve">Alors qu’un acte d’engagement était autrefois requis de l’opérateur économique soumissionnaire lors du dépôt de son offre, sa signature n’est plus aujourd’hui requise qu’au stade de l’attribution du marché. </w:t>
      </w:r>
    </w:p>
    <w:p w:rsidR="00322DE0" w:rsidRPr="003650B6" w:rsidRDefault="00322DE0" w:rsidP="005846FB">
      <w:pPr>
        <w:tabs>
          <w:tab w:val="left" w:pos="426"/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322DE0" w:rsidRPr="003650B6">
        <w:tc>
          <w:tcPr>
            <w:tcW w:w="10277" w:type="dxa"/>
            <w:shd w:val="clear" w:color="auto" w:fill="66CCFF"/>
          </w:tcPr>
          <w:p w:rsidR="00322DE0" w:rsidRPr="003650B6" w:rsidRDefault="00322DE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A - Objet </w:t>
            </w:r>
            <w:r w:rsidRPr="003650B6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de l’acte d’engagement</w:t>
            </w:r>
            <w:r w:rsidRPr="003650B6">
              <w:rPr>
                <w:rFonts w:asciiTheme="majorHAnsi" w:hAnsiTheme="majorHAnsi" w:cstheme="majorHAnsi"/>
                <w:b/>
                <w:sz w:val="22"/>
                <w:szCs w:val="22"/>
              </w:rPr>
              <w:t>.</w:t>
            </w:r>
          </w:p>
        </w:tc>
      </w:tr>
    </w:tbl>
    <w:p w:rsidR="00322DE0" w:rsidRPr="003650B6" w:rsidRDefault="00322DE0" w:rsidP="006C4338">
      <w:pPr>
        <w:tabs>
          <w:tab w:val="left" w:pos="426"/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</w:p>
    <w:p w:rsidR="003C6436" w:rsidRPr="003650B6" w:rsidRDefault="00322DE0" w:rsidP="003C6436">
      <w:pPr>
        <w:tabs>
          <w:tab w:val="left" w:pos="426"/>
          <w:tab w:val="left" w:pos="851"/>
        </w:tabs>
        <w:jc w:val="both"/>
        <w:rPr>
          <w:rFonts w:asciiTheme="majorHAnsi" w:hAnsiTheme="majorHAnsi" w:cstheme="majorHAnsi"/>
          <w:b/>
          <w:sz w:val="22"/>
          <w:szCs w:val="22"/>
          <w:highlight w:val="yellow"/>
        </w:rPr>
      </w:pPr>
      <w:r w:rsidRPr="003650B6">
        <w:rPr>
          <w:rFonts w:asciiTheme="majorHAnsi" w:eastAsia="Wingdings" w:hAnsiTheme="majorHAnsi" w:cstheme="majorHAnsi"/>
          <w:b/>
          <w:color w:val="66CCFF"/>
          <w:spacing w:val="-10"/>
          <w:sz w:val="22"/>
          <w:szCs w:val="22"/>
        </w:rPr>
        <w:t></w:t>
      </w:r>
      <w:r w:rsidRPr="003650B6">
        <w:rPr>
          <w:rFonts w:asciiTheme="majorHAnsi" w:eastAsia="Arial" w:hAnsiTheme="majorHAnsi" w:cstheme="majorHAnsi"/>
          <w:spacing w:val="-10"/>
          <w:sz w:val="22"/>
          <w:szCs w:val="22"/>
        </w:rPr>
        <w:t xml:space="preserve"> Objet</w:t>
      </w:r>
      <w:r w:rsidRPr="003650B6">
        <w:rPr>
          <w:rFonts w:asciiTheme="majorHAnsi" w:hAnsiTheme="majorHAnsi" w:cstheme="majorHAnsi"/>
          <w:sz w:val="22"/>
          <w:szCs w:val="22"/>
        </w:rPr>
        <w:t xml:space="preserve"> </w:t>
      </w:r>
      <w:r w:rsidRPr="003650B6">
        <w:rPr>
          <w:rFonts w:asciiTheme="majorHAnsi" w:hAnsiTheme="majorHAnsi" w:cstheme="majorHAnsi"/>
          <w:bCs/>
          <w:sz w:val="22"/>
          <w:szCs w:val="22"/>
        </w:rPr>
        <w:t>du marché ou de l’accord-cadre</w:t>
      </w:r>
      <w:r w:rsidR="003C6436" w:rsidRPr="003650B6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Pr="003650B6">
        <w:rPr>
          <w:rFonts w:asciiTheme="majorHAnsi" w:hAnsiTheme="majorHAnsi" w:cstheme="majorHAnsi"/>
          <w:b/>
          <w:noProof/>
          <w:sz w:val="22"/>
          <w:szCs w:val="22"/>
        </w:rPr>
        <w:t>: MARCHE</w:t>
      </w:r>
      <w:r w:rsidRPr="003650B6">
        <w:rPr>
          <w:rFonts w:asciiTheme="majorHAnsi" w:hAnsiTheme="majorHAnsi" w:cstheme="majorHAnsi"/>
          <w:sz w:val="22"/>
          <w:szCs w:val="22"/>
        </w:rPr>
        <w:t xml:space="preserve"> </w:t>
      </w:r>
      <w:r w:rsidR="003C6436" w:rsidRPr="003650B6">
        <w:rPr>
          <w:rFonts w:asciiTheme="majorHAnsi" w:hAnsiTheme="majorHAnsi" w:cstheme="majorHAnsi"/>
          <w:b/>
          <w:sz w:val="22"/>
          <w:szCs w:val="22"/>
        </w:rPr>
        <w:t>202</w:t>
      </w:r>
      <w:r w:rsidR="003650B6" w:rsidRPr="003650B6">
        <w:rPr>
          <w:rFonts w:asciiTheme="majorHAnsi" w:hAnsiTheme="majorHAnsi" w:cstheme="majorHAnsi"/>
          <w:b/>
          <w:sz w:val="22"/>
          <w:szCs w:val="22"/>
        </w:rPr>
        <w:t>5</w:t>
      </w:r>
      <w:r w:rsidR="003C6436" w:rsidRPr="003650B6">
        <w:rPr>
          <w:rFonts w:asciiTheme="majorHAnsi" w:hAnsiTheme="majorHAnsi" w:cstheme="majorHAnsi"/>
          <w:b/>
          <w:sz w:val="22"/>
          <w:szCs w:val="22"/>
        </w:rPr>
        <w:t>F21</w:t>
      </w:r>
      <w:r w:rsidR="003650B6" w:rsidRPr="003650B6">
        <w:rPr>
          <w:rFonts w:asciiTheme="majorHAnsi" w:hAnsiTheme="majorHAnsi" w:cstheme="majorHAnsi"/>
          <w:b/>
          <w:sz w:val="22"/>
          <w:szCs w:val="22"/>
        </w:rPr>
        <w:t>2</w:t>
      </w:r>
      <w:r w:rsidR="003C6436" w:rsidRPr="003650B6">
        <w:rPr>
          <w:rFonts w:asciiTheme="majorHAnsi" w:hAnsiTheme="majorHAnsi" w:cstheme="majorHAnsi"/>
          <w:b/>
          <w:sz w:val="22"/>
          <w:szCs w:val="22"/>
        </w:rPr>
        <w:t>T</w:t>
      </w:r>
    </w:p>
    <w:p w:rsidR="00322DE0" w:rsidRPr="003650B6" w:rsidRDefault="00322DE0" w:rsidP="005846FB">
      <w:pPr>
        <w:tabs>
          <w:tab w:val="left" w:pos="426"/>
          <w:tab w:val="left" w:pos="851"/>
        </w:tabs>
        <w:jc w:val="both"/>
        <w:rPr>
          <w:rFonts w:asciiTheme="majorHAnsi" w:hAnsiTheme="majorHAnsi" w:cstheme="majorHAnsi"/>
          <w:b/>
          <w:noProof/>
          <w:sz w:val="22"/>
          <w:szCs w:val="22"/>
          <w:highlight w:val="yellow"/>
        </w:rPr>
      </w:pPr>
    </w:p>
    <w:p w:rsidR="003C6436" w:rsidRPr="003650B6" w:rsidRDefault="003650B6" w:rsidP="003C6436">
      <w:pPr>
        <w:tabs>
          <w:tab w:val="left" w:pos="426"/>
          <w:tab w:val="left" w:pos="851"/>
        </w:tabs>
        <w:jc w:val="center"/>
        <w:rPr>
          <w:rFonts w:asciiTheme="majorHAnsi" w:hAnsiTheme="majorHAnsi" w:cstheme="majorHAnsi"/>
          <w:b/>
          <w:sz w:val="22"/>
          <w:szCs w:val="22"/>
        </w:rPr>
      </w:pPr>
      <w:r w:rsidRPr="003650B6">
        <w:rPr>
          <w:rFonts w:asciiTheme="majorHAnsi" w:hAnsiTheme="majorHAnsi" w:cstheme="majorHAnsi"/>
          <w:b/>
          <w:sz w:val="22"/>
          <w:szCs w:val="22"/>
        </w:rPr>
        <w:t>Construction du Pôle de recherche en chimie des milieux et des matériaux</w:t>
      </w:r>
    </w:p>
    <w:p w:rsidR="003650B6" w:rsidRPr="003650B6" w:rsidRDefault="003650B6" w:rsidP="003C6436">
      <w:pPr>
        <w:tabs>
          <w:tab w:val="left" w:pos="426"/>
          <w:tab w:val="left" w:pos="851"/>
        </w:tabs>
        <w:jc w:val="center"/>
        <w:rPr>
          <w:rFonts w:asciiTheme="majorHAnsi" w:hAnsiTheme="majorHAnsi" w:cstheme="majorHAnsi"/>
          <w:b/>
          <w:sz w:val="22"/>
          <w:szCs w:val="22"/>
        </w:rPr>
      </w:pPr>
    </w:p>
    <w:p w:rsidR="00322DE0" w:rsidRPr="003650B6" w:rsidRDefault="00322DE0" w:rsidP="00CC513D">
      <w:pPr>
        <w:tabs>
          <w:tab w:val="left" w:pos="426"/>
          <w:tab w:val="left" w:pos="851"/>
        </w:tabs>
        <w:jc w:val="both"/>
        <w:rPr>
          <w:rFonts w:asciiTheme="majorHAnsi" w:hAnsiTheme="majorHAnsi" w:cstheme="majorHAnsi"/>
          <w:sz w:val="22"/>
          <w:szCs w:val="22"/>
          <w:highlight w:val="yellow"/>
        </w:rPr>
      </w:pPr>
      <w:r w:rsidRPr="003650B6">
        <w:rPr>
          <w:rFonts w:asciiTheme="majorHAnsi" w:hAnsiTheme="majorHAnsi" w:cstheme="majorHAnsi"/>
          <w:b/>
          <w:bCs/>
          <w:color w:val="66CCFF"/>
          <w:spacing w:val="-10"/>
          <w:position w:val="-2"/>
          <w:sz w:val="22"/>
          <w:szCs w:val="22"/>
        </w:rPr>
        <w:sym w:font="Wingdings" w:char="F06E"/>
      </w:r>
      <w:r w:rsidRPr="003650B6">
        <w:rPr>
          <w:rFonts w:asciiTheme="majorHAnsi" w:hAnsiTheme="majorHAnsi" w:cstheme="majorHAnsi"/>
          <w:spacing w:val="-10"/>
          <w:position w:val="-2"/>
          <w:sz w:val="22"/>
          <w:szCs w:val="22"/>
        </w:rPr>
        <w:t xml:space="preserve">  </w:t>
      </w:r>
      <w:r w:rsidRPr="003650B6">
        <w:rPr>
          <w:rFonts w:asciiTheme="majorHAnsi" w:hAnsiTheme="majorHAnsi" w:cstheme="majorHAnsi"/>
          <w:sz w:val="22"/>
          <w:szCs w:val="22"/>
        </w:rPr>
        <w:t>Code CPV principal :</w:t>
      </w:r>
      <w:r w:rsidRPr="003650B6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AA0FE9" w:rsidRPr="00AA0FE9">
        <w:rPr>
          <w:rFonts w:asciiTheme="majorHAnsi" w:hAnsiTheme="majorHAnsi" w:cstheme="majorHAnsi"/>
          <w:b/>
          <w:noProof/>
          <w:sz w:val="22"/>
          <w:szCs w:val="22"/>
        </w:rPr>
        <w:t>45214610-9</w:t>
      </w:r>
      <w:r w:rsidR="00AA0FE9">
        <w:rPr>
          <w:rFonts w:asciiTheme="majorHAnsi" w:hAnsiTheme="majorHAnsi" w:cstheme="majorHAnsi"/>
          <w:b/>
          <w:noProof/>
          <w:sz w:val="22"/>
          <w:szCs w:val="22"/>
        </w:rPr>
        <w:t xml:space="preserve"> </w:t>
      </w:r>
      <w:r w:rsidR="00AA0FE9" w:rsidRPr="00AA0FE9">
        <w:rPr>
          <w:rFonts w:asciiTheme="majorHAnsi" w:hAnsiTheme="majorHAnsi" w:cstheme="majorHAnsi"/>
          <w:b/>
          <w:noProof/>
          <w:sz w:val="22"/>
          <w:szCs w:val="22"/>
        </w:rPr>
        <w:t>- Travaux de construction de bâtiments de laboratoire</w:t>
      </w:r>
    </w:p>
    <w:p w:rsidR="00322DE0" w:rsidRPr="003650B6" w:rsidRDefault="00322DE0" w:rsidP="00CC513D">
      <w:pPr>
        <w:tabs>
          <w:tab w:val="left" w:pos="426"/>
          <w:tab w:val="left" w:pos="851"/>
        </w:tabs>
        <w:jc w:val="both"/>
        <w:rPr>
          <w:rFonts w:asciiTheme="majorHAnsi" w:hAnsiTheme="majorHAnsi" w:cstheme="majorHAnsi"/>
          <w:sz w:val="22"/>
          <w:szCs w:val="22"/>
          <w:highlight w:val="yellow"/>
        </w:rPr>
      </w:pPr>
    </w:p>
    <w:p w:rsidR="003C6436" w:rsidRPr="003650B6" w:rsidRDefault="00322DE0" w:rsidP="003C6436">
      <w:pPr>
        <w:pStyle w:val="Normal2"/>
        <w:ind w:right="283" w:hanging="284"/>
        <w:rPr>
          <w:rFonts w:asciiTheme="majorHAnsi" w:hAnsiTheme="majorHAnsi" w:cstheme="majorHAnsi"/>
          <w:noProof/>
          <w:szCs w:val="22"/>
        </w:rPr>
      </w:pPr>
      <w:bookmarkStart w:id="0" w:name="_Hlk209183596"/>
      <w:r w:rsidRPr="003650B6">
        <w:rPr>
          <w:rFonts w:asciiTheme="majorHAnsi" w:hAnsiTheme="majorHAnsi" w:cstheme="majorHAnsi"/>
          <w:b/>
          <w:bCs/>
          <w:color w:val="66CCFF"/>
          <w:spacing w:val="-10"/>
          <w:position w:val="-2"/>
          <w:szCs w:val="22"/>
        </w:rPr>
        <w:sym w:font="Wingdings" w:char="F06E"/>
      </w:r>
      <w:r w:rsidRPr="003650B6">
        <w:rPr>
          <w:rFonts w:asciiTheme="majorHAnsi" w:hAnsiTheme="majorHAnsi" w:cstheme="majorHAnsi"/>
          <w:spacing w:val="-10"/>
          <w:position w:val="-2"/>
          <w:szCs w:val="22"/>
        </w:rPr>
        <w:t xml:space="preserve"> </w:t>
      </w:r>
      <w:bookmarkEnd w:id="0"/>
      <w:r w:rsidRPr="003650B6">
        <w:rPr>
          <w:rFonts w:asciiTheme="majorHAnsi" w:hAnsiTheme="majorHAnsi" w:cstheme="majorHAnsi"/>
          <w:color w:val="FF0000"/>
          <w:spacing w:val="-10"/>
          <w:position w:val="-2"/>
          <w:szCs w:val="22"/>
        </w:rPr>
        <w:t xml:space="preserve"> </w:t>
      </w:r>
      <w:bookmarkStart w:id="1" w:name="_Hlk61940784"/>
      <w:r w:rsidR="003C6436" w:rsidRPr="003650B6">
        <w:rPr>
          <w:rFonts w:asciiTheme="majorHAnsi" w:hAnsiTheme="majorHAnsi" w:cstheme="majorHAnsi"/>
          <w:b/>
          <w:noProof/>
          <w:szCs w:val="22"/>
        </w:rPr>
        <w:t>Lieu(x) d’exécution </w:t>
      </w:r>
      <w:r w:rsidR="003C6436" w:rsidRPr="003650B6">
        <w:rPr>
          <w:rFonts w:asciiTheme="majorHAnsi" w:hAnsiTheme="majorHAnsi" w:cstheme="majorHAnsi"/>
          <w:noProof/>
          <w:szCs w:val="22"/>
        </w:rPr>
        <w:t xml:space="preserve">:  </w:t>
      </w:r>
    </w:p>
    <w:bookmarkEnd w:id="1"/>
    <w:p w:rsidR="00322DE0" w:rsidRPr="003650B6" w:rsidRDefault="003650B6" w:rsidP="00CC513D">
      <w:pPr>
        <w:tabs>
          <w:tab w:val="left" w:pos="426"/>
          <w:tab w:val="left" w:pos="851"/>
        </w:tabs>
        <w:jc w:val="both"/>
        <w:rPr>
          <w:rFonts w:asciiTheme="majorHAnsi" w:hAnsiTheme="majorHAnsi" w:cstheme="majorHAnsi"/>
          <w:b/>
          <w:sz w:val="22"/>
          <w:szCs w:val="22"/>
        </w:rPr>
      </w:pPr>
      <w:r w:rsidRPr="003650B6">
        <w:rPr>
          <w:rFonts w:asciiTheme="majorHAnsi" w:hAnsiTheme="majorHAnsi" w:cstheme="majorHAnsi"/>
          <w:noProof/>
          <w:sz w:val="22"/>
          <w:szCs w:val="22"/>
          <w:lang w:eastAsia="fr-FR"/>
        </w:rPr>
        <w:t>Rue Jacques Fort – 86000 Poitiers</w:t>
      </w:r>
    </w:p>
    <w:p w:rsidR="00322DE0" w:rsidRPr="003650B6" w:rsidRDefault="00322DE0" w:rsidP="00710FD6">
      <w:pPr>
        <w:tabs>
          <w:tab w:val="left" w:pos="426"/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</w:p>
    <w:p w:rsidR="00322DE0" w:rsidRPr="003650B6" w:rsidRDefault="008A4042" w:rsidP="00381FB9">
      <w:pPr>
        <w:tabs>
          <w:tab w:val="left" w:pos="426"/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b/>
          <w:bCs/>
          <w:color w:val="66CCFF"/>
          <w:spacing w:val="-10"/>
          <w:position w:val="-2"/>
          <w:szCs w:val="22"/>
        </w:rPr>
        <w:sym w:font="Wingdings" w:char="F06E"/>
      </w:r>
      <w:r w:rsidRPr="003650B6">
        <w:rPr>
          <w:rFonts w:asciiTheme="majorHAnsi" w:hAnsiTheme="majorHAnsi" w:cstheme="majorHAnsi"/>
          <w:spacing w:val="-10"/>
          <w:position w:val="-2"/>
          <w:szCs w:val="22"/>
        </w:rPr>
        <w:t xml:space="preserve"> </w:t>
      </w:r>
      <w:r w:rsidR="00322DE0" w:rsidRPr="003650B6">
        <w:rPr>
          <w:rFonts w:asciiTheme="majorHAnsi" w:eastAsia="Arial" w:hAnsiTheme="majorHAnsi" w:cstheme="majorHAnsi"/>
          <w:spacing w:val="-10"/>
          <w:sz w:val="22"/>
          <w:szCs w:val="22"/>
        </w:rPr>
        <w:t xml:space="preserve"> </w:t>
      </w:r>
      <w:r w:rsidR="00322DE0" w:rsidRPr="003650B6">
        <w:rPr>
          <w:rFonts w:asciiTheme="majorHAnsi" w:hAnsiTheme="majorHAnsi" w:cstheme="majorHAnsi"/>
          <w:b/>
          <w:sz w:val="22"/>
          <w:szCs w:val="22"/>
        </w:rPr>
        <w:t>Cet acte d'engagement correspond :</w:t>
      </w:r>
    </w:p>
    <w:p w:rsidR="00322DE0" w:rsidRPr="003650B6" w:rsidRDefault="00322DE0" w:rsidP="00934503">
      <w:pPr>
        <w:tabs>
          <w:tab w:val="left" w:pos="426"/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</w:p>
    <w:p w:rsidR="00322DE0" w:rsidRPr="003650B6" w:rsidRDefault="005D0BA1" w:rsidP="00582804">
      <w:pPr>
        <w:suppressAutoHyphens w:val="0"/>
        <w:autoSpaceDE w:val="0"/>
        <w:autoSpaceDN w:val="0"/>
        <w:adjustRightInd w:val="0"/>
        <w:rPr>
          <w:rFonts w:asciiTheme="majorHAnsi" w:hAnsiTheme="majorHAnsi" w:cstheme="majorHAnsi"/>
          <w:b/>
          <w:bCs/>
          <w:sz w:val="22"/>
          <w:szCs w:val="22"/>
        </w:rPr>
      </w:pPr>
      <w:proofErr w:type="gramStart"/>
      <w:r w:rsidRPr="00CA0B4A">
        <w:rPr>
          <w:rFonts w:asciiTheme="majorHAnsi" w:hAnsiTheme="majorHAnsi" w:cstheme="majorHAnsi"/>
          <w:sz w:val="22"/>
          <w:szCs w:val="22"/>
          <w:lang w:eastAsia="fr-FR"/>
        </w:rPr>
        <w:t>à</w:t>
      </w:r>
      <w:proofErr w:type="gramEnd"/>
      <w:r w:rsidR="003C6436" w:rsidRPr="003650B6">
        <w:rPr>
          <w:rFonts w:asciiTheme="majorHAnsi" w:hAnsiTheme="majorHAnsi" w:cstheme="majorHAnsi"/>
          <w:sz w:val="22"/>
          <w:szCs w:val="22"/>
          <w:lang w:eastAsia="fr-FR"/>
        </w:rPr>
        <w:t xml:space="preserve"> une consultation lancée sous la forme d’une procédure d’appel d’offres ouvert par application des dispositions </w:t>
      </w:r>
      <w:r w:rsidR="003C6436" w:rsidRPr="003650B6">
        <w:rPr>
          <w:rFonts w:asciiTheme="majorHAnsi" w:hAnsiTheme="majorHAnsi" w:cstheme="majorHAnsi"/>
          <w:b/>
          <w:bCs/>
          <w:sz w:val="22"/>
          <w:szCs w:val="22"/>
        </w:rPr>
        <w:t xml:space="preserve">des articles </w:t>
      </w:r>
      <w:bookmarkStart w:id="2" w:name="_Hlk61940635"/>
      <w:r w:rsidR="003C6436" w:rsidRPr="008A4042">
        <w:rPr>
          <w:rFonts w:asciiTheme="majorHAnsi" w:hAnsiTheme="majorHAnsi" w:cstheme="majorHAnsi"/>
          <w:b/>
          <w:bCs/>
          <w:sz w:val="22"/>
          <w:szCs w:val="22"/>
        </w:rPr>
        <w:t>L2124-2 , R2124-2</w:t>
      </w:r>
      <w:r w:rsidR="003C6436" w:rsidRPr="003650B6">
        <w:rPr>
          <w:rFonts w:asciiTheme="majorHAnsi" w:hAnsiTheme="majorHAnsi" w:cstheme="majorHAnsi"/>
          <w:b/>
          <w:bCs/>
          <w:sz w:val="22"/>
          <w:szCs w:val="22"/>
        </w:rPr>
        <w:t> et R2161-</w:t>
      </w:r>
      <w:r w:rsidR="00AA0FE9">
        <w:rPr>
          <w:rFonts w:asciiTheme="majorHAnsi" w:hAnsiTheme="majorHAnsi" w:cstheme="majorHAnsi"/>
          <w:b/>
          <w:bCs/>
          <w:sz w:val="22"/>
          <w:szCs w:val="22"/>
        </w:rPr>
        <w:t>2</w:t>
      </w:r>
      <w:r w:rsidR="003C6436" w:rsidRPr="003650B6">
        <w:rPr>
          <w:rFonts w:asciiTheme="majorHAnsi" w:hAnsiTheme="majorHAnsi" w:cstheme="majorHAnsi"/>
          <w:b/>
          <w:bCs/>
          <w:sz w:val="22"/>
          <w:szCs w:val="22"/>
        </w:rPr>
        <w:t xml:space="preserve"> à R2161-5 </w:t>
      </w:r>
      <w:bookmarkEnd w:id="2"/>
      <w:r w:rsidR="003C6436" w:rsidRPr="003650B6">
        <w:rPr>
          <w:rFonts w:asciiTheme="majorHAnsi" w:hAnsiTheme="majorHAnsi" w:cstheme="majorHAnsi"/>
          <w:b/>
          <w:bCs/>
          <w:sz w:val="22"/>
          <w:szCs w:val="22"/>
        </w:rPr>
        <w:t>du code de la commande publique (CCP)</w:t>
      </w:r>
    </w:p>
    <w:p w:rsidR="003C6436" w:rsidRPr="003650B6" w:rsidRDefault="003C6436" w:rsidP="00582804">
      <w:pPr>
        <w:suppressAutoHyphens w:val="0"/>
        <w:autoSpaceDE w:val="0"/>
        <w:autoSpaceDN w:val="0"/>
        <w:adjustRightInd w:val="0"/>
        <w:rPr>
          <w:rFonts w:asciiTheme="majorHAnsi" w:hAnsiTheme="majorHAnsi" w:cstheme="majorHAnsi"/>
          <w:sz w:val="22"/>
          <w:szCs w:val="22"/>
          <w:lang w:eastAsia="fr-FR"/>
        </w:rPr>
      </w:pPr>
    </w:p>
    <w:p w:rsidR="00322DE0" w:rsidRPr="003650B6" w:rsidRDefault="00322DE0" w:rsidP="008B6CF6">
      <w:pPr>
        <w:tabs>
          <w:tab w:val="left" w:pos="426"/>
          <w:tab w:val="left" w:pos="851"/>
        </w:tabs>
        <w:ind w:left="851" w:hanging="709"/>
        <w:jc w:val="both"/>
        <w:rPr>
          <w:rFonts w:asciiTheme="majorHAnsi" w:hAnsiTheme="majorHAnsi" w:cstheme="majorHAnsi"/>
          <w:iCs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650B6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CA0B4A">
        <w:rPr>
          <w:rFonts w:asciiTheme="majorHAnsi" w:hAnsiTheme="majorHAnsi" w:cstheme="majorHAnsi"/>
          <w:sz w:val="22"/>
          <w:szCs w:val="22"/>
        </w:rPr>
      </w:r>
      <w:r w:rsidR="00CA0B4A">
        <w:rPr>
          <w:rFonts w:asciiTheme="majorHAnsi" w:hAnsiTheme="majorHAnsi" w:cstheme="majorHAnsi"/>
          <w:sz w:val="22"/>
          <w:szCs w:val="22"/>
        </w:rPr>
        <w:fldChar w:fldCharType="separate"/>
      </w:r>
      <w:r w:rsidRPr="003650B6">
        <w:rPr>
          <w:rFonts w:asciiTheme="majorHAnsi" w:hAnsiTheme="majorHAnsi" w:cstheme="majorHAnsi"/>
          <w:sz w:val="22"/>
          <w:szCs w:val="22"/>
        </w:rPr>
        <w:fldChar w:fldCharType="end"/>
      </w:r>
      <w:r w:rsidRPr="003650B6">
        <w:rPr>
          <w:rFonts w:asciiTheme="majorHAnsi" w:hAnsiTheme="majorHAnsi" w:cstheme="majorHAnsi"/>
          <w:sz w:val="22"/>
          <w:szCs w:val="22"/>
        </w:rPr>
        <w:tab/>
      </w:r>
      <w:r w:rsidR="00BF6982" w:rsidRPr="003650B6">
        <w:rPr>
          <w:rFonts w:asciiTheme="majorHAnsi" w:hAnsiTheme="majorHAnsi" w:cstheme="majorHAnsi"/>
          <w:sz w:val="22"/>
          <w:szCs w:val="22"/>
        </w:rPr>
        <w:t>A</w:t>
      </w:r>
      <w:r w:rsidRPr="003650B6">
        <w:rPr>
          <w:rFonts w:asciiTheme="majorHAnsi" w:hAnsiTheme="majorHAnsi" w:cstheme="majorHAnsi"/>
          <w:sz w:val="22"/>
          <w:szCs w:val="22"/>
        </w:rPr>
        <w:t xml:space="preserve"> l’ensemble du marché unique ou de l’accord-cadre</w:t>
      </w:r>
      <w:r w:rsidR="00BF6982" w:rsidRPr="003650B6">
        <w:rPr>
          <w:rFonts w:asciiTheme="majorHAnsi" w:hAnsiTheme="majorHAnsi" w:cstheme="majorHAnsi"/>
          <w:sz w:val="22"/>
          <w:szCs w:val="22"/>
        </w:rPr>
        <w:t> :</w:t>
      </w:r>
    </w:p>
    <w:p w:rsidR="00BF6982" w:rsidRPr="003650B6" w:rsidRDefault="00BF6982" w:rsidP="008B6CF6">
      <w:pPr>
        <w:tabs>
          <w:tab w:val="left" w:pos="426"/>
          <w:tab w:val="left" w:pos="851"/>
        </w:tabs>
        <w:ind w:left="851" w:hanging="709"/>
        <w:jc w:val="both"/>
        <w:rPr>
          <w:rFonts w:asciiTheme="majorHAnsi" w:hAnsiTheme="majorHAnsi" w:cstheme="majorHAnsi"/>
          <w:iCs/>
          <w:sz w:val="22"/>
          <w:szCs w:val="22"/>
        </w:rPr>
      </w:pPr>
    </w:p>
    <w:p w:rsidR="00BF6982" w:rsidRPr="003650B6" w:rsidRDefault="00BF6982" w:rsidP="008B6CF6">
      <w:pPr>
        <w:tabs>
          <w:tab w:val="left" w:pos="426"/>
          <w:tab w:val="left" w:pos="851"/>
        </w:tabs>
        <w:ind w:left="851" w:hanging="709"/>
        <w:jc w:val="both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650B6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CA0B4A">
        <w:rPr>
          <w:rFonts w:asciiTheme="majorHAnsi" w:hAnsiTheme="majorHAnsi" w:cstheme="majorHAnsi"/>
          <w:sz w:val="22"/>
          <w:szCs w:val="22"/>
        </w:rPr>
      </w:r>
      <w:r w:rsidR="00CA0B4A">
        <w:rPr>
          <w:rFonts w:asciiTheme="majorHAnsi" w:hAnsiTheme="majorHAnsi" w:cstheme="majorHAnsi"/>
          <w:sz w:val="22"/>
          <w:szCs w:val="22"/>
        </w:rPr>
        <w:fldChar w:fldCharType="separate"/>
      </w:r>
      <w:r w:rsidRPr="003650B6">
        <w:rPr>
          <w:rFonts w:asciiTheme="majorHAnsi" w:hAnsiTheme="majorHAnsi" w:cstheme="majorHAnsi"/>
          <w:sz w:val="22"/>
          <w:szCs w:val="22"/>
        </w:rPr>
        <w:fldChar w:fldCharType="end"/>
      </w:r>
      <w:r w:rsidRPr="003650B6">
        <w:rPr>
          <w:rFonts w:asciiTheme="majorHAnsi" w:hAnsiTheme="majorHAnsi" w:cstheme="majorHAnsi"/>
          <w:sz w:val="22"/>
          <w:szCs w:val="22"/>
        </w:rPr>
        <w:tab/>
        <w:t>Au lot (en cas d’allotissement) :</w:t>
      </w:r>
    </w:p>
    <w:p w:rsidR="00322DE0" w:rsidRPr="003650B6" w:rsidRDefault="00322DE0" w:rsidP="008B6CF6">
      <w:pPr>
        <w:pStyle w:val="fcasegauche"/>
        <w:tabs>
          <w:tab w:val="left" w:pos="851"/>
        </w:tabs>
        <w:spacing w:after="0"/>
        <w:ind w:left="851" w:firstLine="0"/>
        <w:rPr>
          <w:rFonts w:asciiTheme="majorHAnsi" w:hAnsiTheme="majorHAnsi" w:cstheme="majorHAnsi"/>
          <w:sz w:val="22"/>
          <w:szCs w:val="22"/>
        </w:rPr>
      </w:pPr>
    </w:p>
    <w:p w:rsidR="00322DE0" w:rsidRPr="003650B6" w:rsidRDefault="00322DE0" w:rsidP="008B6CF6">
      <w:pPr>
        <w:pStyle w:val="fcasegauche"/>
        <w:spacing w:after="0"/>
        <w:ind w:left="142" w:firstLine="0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650B6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CA0B4A">
        <w:rPr>
          <w:rFonts w:asciiTheme="majorHAnsi" w:hAnsiTheme="majorHAnsi" w:cstheme="majorHAnsi"/>
          <w:sz w:val="22"/>
          <w:szCs w:val="22"/>
        </w:rPr>
      </w:r>
      <w:r w:rsidR="00CA0B4A">
        <w:rPr>
          <w:rFonts w:asciiTheme="majorHAnsi" w:hAnsiTheme="majorHAnsi" w:cstheme="majorHAnsi"/>
          <w:sz w:val="22"/>
          <w:szCs w:val="22"/>
        </w:rPr>
        <w:fldChar w:fldCharType="separate"/>
      </w:r>
      <w:r w:rsidRPr="003650B6">
        <w:rPr>
          <w:rFonts w:asciiTheme="majorHAnsi" w:hAnsiTheme="majorHAnsi" w:cstheme="majorHAnsi"/>
          <w:sz w:val="22"/>
          <w:szCs w:val="22"/>
        </w:rPr>
        <w:fldChar w:fldCharType="end"/>
      </w:r>
      <w:r w:rsidRPr="003650B6">
        <w:rPr>
          <w:rFonts w:asciiTheme="majorHAnsi" w:hAnsiTheme="majorHAnsi" w:cstheme="majorHAnsi"/>
          <w:sz w:val="22"/>
          <w:szCs w:val="22"/>
        </w:rPr>
        <w:tab/>
      </w:r>
      <w:proofErr w:type="gramStart"/>
      <w:r w:rsidRPr="003650B6">
        <w:rPr>
          <w:rFonts w:asciiTheme="majorHAnsi" w:hAnsiTheme="majorHAnsi" w:cstheme="majorHAnsi"/>
          <w:sz w:val="22"/>
          <w:szCs w:val="22"/>
        </w:rPr>
        <w:t>à</w:t>
      </w:r>
      <w:proofErr w:type="gramEnd"/>
      <w:r w:rsidRPr="003650B6">
        <w:rPr>
          <w:rFonts w:asciiTheme="majorHAnsi" w:hAnsiTheme="majorHAnsi" w:cstheme="majorHAnsi"/>
          <w:sz w:val="22"/>
          <w:szCs w:val="22"/>
        </w:rPr>
        <w:t xml:space="preserve"> l’offre de base.</w:t>
      </w:r>
    </w:p>
    <w:p w:rsidR="00322DE0" w:rsidRPr="003650B6" w:rsidRDefault="00322DE0" w:rsidP="008B6CF6">
      <w:pPr>
        <w:pStyle w:val="fcasegauche"/>
        <w:tabs>
          <w:tab w:val="left" w:pos="851"/>
        </w:tabs>
        <w:spacing w:after="0"/>
        <w:rPr>
          <w:rFonts w:asciiTheme="majorHAnsi" w:hAnsiTheme="majorHAnsi" w:cstheme="majorHAnsi"/>
          <w:sz w:val="22"/>
          <w:szCs w:val="22"/>
        </w:rPr>
      </w:pPr>
    </w:p>
    <w:p w:rsidR="00322DE0" w:rsidRPr="003650B6" w:rsidRDefault="00322DE0" w:rsidP="008B6CF6">
      <w:pPr>
        <w:pStyle w:val="fcasegauche"/>
        <w:spacing w:after="0"/>
        <w:ind w:left="142" w:firstLine="0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650B6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CA0B4A">
        <w:rPr>
          <w:rFonts w:asciiTheme="majorHAnsi" w:hAnsiTheme="majorHAnsi" w:cstheme="majorHAnsi"/>
          <w:sz w:val="22"/>
          <w:szCs w:val="22"/>
        </w:rPr>
      </w:r>
      <w:r w:rsidR="00CA0B4A">
        <w:rPr>
          <w:rFonts w:asciiTheme="majorHAnsi" w:hAnsiTheme="majorHAnsi" w:cstheme="majorHAnsi"/>
          <w:sz w:val="22"/>
          <w:szCs w:val="22"/>
        </w:rPr>
        <w:fldChar w:fldCharType="separate"/>
      </w:r>
      <w:r w:rsidRPr="003650B6">
        <w:rPr>
          <w:rFonts w:asciiTheme="majorHAnsi" w:hAnsiTheme="majorHAnsi" w:cstheme="majorHAnsi"/>
          <w:sz w:val="22"/>
          <w:szCs w:val="22"/>
        </w:rPr>
        <w:fldChar w:fldCharType="end"/>
      </w:r>
      <w:r w:rsidRPr="003650B6">
        <w:rPr>
          <w:rFonts w:asciiTheme="majorHAnsi" w:hAnsiTheme="majorHAnsi" w:cstheme="majorHAnsi"/>
          <w:sz w:val="22"/>
          <w:szCs w:val="22"/>
        </w:rPr>
        <w:tab/>
      </w:r>
      <w:proofErr w:type="gramStart"/>
      <w:r w:rsidRPr="003650B6">
        <w:rPr>
          <w:rFonts w:asciiTheme="majorHAnsi" w:hAnsiTheme="majorHAnsi" w:cstheme="majorHAnsi"/>
          <w:sz w:val="22"/>
          <w:szCs w:val="22"/>
        </w:rPr>
        <w:t>à</w:t>
      </w:r>
      <w:proofErr w:type="gramEnd"/>
      <w:r w:rsidRPr="003650B6">
        <w:rPr>
          <w:rFonts w:asciiTheme="majorHAnsi" w:hAnsiTheme="majorHAnsi" w:cstheme="majorHAnsi"/>
          <w:sz w:val="22"/>
          <w:szCs w:val="22"/>
        </w:rPr>
        <w:t xml:space="preserve"> la variante suivante : </w:t>
      </w:r>
    </w:p>
    <w:p w:rsidR="003C6436" w:rsidRPr="003650B6" w:rsidRDefault="003C6436" w:rsidP="003C6436">
      <w:pPr>
        <w:pStyle w:val="fcasegauche"/>
        <w:tabs>
          <w:tab w:val="left" w:pos="851"/>
        </w:tabs>
        <w:spacing w:after="0"/>
        <w:rPr>
          <w:rFonts w:asciiTheme="majorHAnsi" w:hAnsiTheme="majorHAnsi" w:cstheme="majorHAnsi"/>
          <w:sz w:val="22"/>
          <w:szCs w:val="22"/>
        </w:rPr>
      </w:pPr>
    </w:p>
    <w:p w:rsidR="003C6436" w:rsidRPr="003650B6" w:rsidRDefault="003C6436" w:rsidP="003C6436">
      <w:pPr>
        <w:pStyle w:val="fcasegauche"/>
        <w:tabs>
          <w:tab w:val="left" w:pos="851"/>
        </w:tabs>
        <w:spacing w:after="0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 xml:space="preserve">  </w:t>
      </w:r>
      <w:r w:rsidRPr="003650B6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650B6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CA0B4A">
        <w:rPr>
          <w:rFonts w:asciiTheme="majorHAnsi" w:hAnsiTheme="majorHAnsi" w:cstheme="majorHAnsi"/>
          <w:sz w:val="22"/>
          <w:szCs w:val="22"/>
        </w:rPr>
      </w:r>
      <w:r w:rsidR="00CA0B4A">
        <w:rPr>
          <w:rFonts w:asciiTheme="majorHAnsi" w:hAnsiTheme="majorHAnsi" w:cstheme="majorHAnsi"/>
          <w:sz w:val="22"/>
          <w:szCs w:val="22"/>
        </w:rPr>
        <w:fldChar w:fldCharType="separate"/>
      </w:r>
      <w:r w:rsidRPr="003650B6">
        <w:rPr>
          <w:rFonts w:asciiTheme="majorHAnsi" w:hAnsiTheme="majorHAnsi" w:cstheme="majorHAnsi"/>
          <w:sz w:val="22"/>
          <w:szCs w:val="22"/>
        </w:rPr>
        <w:fldChar w:fldCharType="end"/>
      </w:r>
      <w:r w:rsidRPr="003650B6">
        <w:rPr>
          <w:rFonts w:asciiTheme="majorHAnsi" w:hAnsiTheme="majorHAnsi" w:cstheme="majorHAnsi"/>
          <w:sz w:val="22"/>
          <w:szCs w:val="22"/>
        </w:rPr>
        <w:t xml:space="preserve">   </w:t>
      </w:r>
      <w:proofErr w:type="gramStart"/>
      <w:r w:rsidRPr="003650B6">
        <w:rPr>
          <w:rFonts w:asciiTheme="majorHAnsi" w:hAnsiTheme="majorHAnsi" w:cstheme="majorHAnsi"/>
          <w:sz w:val="22"/>
          <w:szCs w:val="22"/>
        </w:rPr>
        <w:t>à</w:t>
      </w:r>
      <w:proofErr w:type="gramEnd"/>
      <w:r w:rsidRPr="003650B6">
        <w:rPr>
          <w:rFonts w:asciiTheme="majorHAnsi" w:hAnsiTheme="majorHAnsi" w:cstheme="majorHAnsi"/>
          <w:sz w:val="22"/>
          <w:szCs w:val="22"/>
        </w:rPr>
        <w:t xml:space="preserve"> la PSE suivante :</w:t>
      </w:r>
    </w:p>
    <w:p w:rsidR="003C6436" w:rsidRPr="003650B6" w:rsidRDefault="003C6436" w:rsidP="008B6CF6">
      <w:pPr>
        <w:pStyle w:val="fcasegauche"/>
        <w:spacing w:after="0"/>
        <w:ind w:left="142" w:firstLine="0"/>
        <w:rPr>
          <w:rFonts w:asciiTheme="majorHAnsi" w:hAnsiTheme="majorHAnsi" w:cstheme="majorHAnsi"/>
          <w:sz w:val="22"/>
          <w:szCs w:val="22"/>
        </w:rPr>
      </w:pPr>
    </w:p>
    <w:p w:rsidR="00322DE0" w:rsidRPr="003650B6" w:rsidRDefault="00322DE0" w:rsidP="008B6CF6">
      <w:pPr>
        <w:pStyle w:val="fcasegauche"/>
        <w:spacing w:after="0"/>
        <w:ind w:left="142" w:firstLine="0"/>
        <w:rPr>
          <w:rFonts w:asciiTheme="majorHAnsi" w:hAnsiTheme="majorHAnsi" w:cstheme="majorHAnsi"/>
          <w:sz w:val="22"/>
          <w:szCs w:val="22"/>
        </w:rPr>
      </w:pPr>
    </w:p>
    <w:p w:rsidR="00322DE0" w:rsidRPr="003650B6" w:rsidRDefault="00322DE0" w:rsidP="006C4338">
      <w:pPr>
        <w:tabs>
          <w:tab w:val="left" w:pos="851"/>
        </w:tabs>
        <w:rPr>
          <w:rFonts w:asciiTheme="majorHAnsi" w:hAnsiTheme="majorHAnsi" w:cstheme="majorHAnsi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322DE0" w:rsidRPr="003650B6">
        <w:tc>
          <w:tcPr>
            <w:tcW w:w="10277" w:type="dxa"/>
            <w:shd w:val="clear" w:color="auto" w:fill="66CCFF"/>
          </w:tcPr>
          <w:p w:rsidR="00322DE0" w:rsidRPr="003650B6" w:rsidRDefault="00322DE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b/>
                <w:sz w:val="22"/>
                <w:szCs w:val="22"/>
              </w:rPr>
              <w:t>B - Engagement du titulaire ou du groupement titulaire.</w:t>
            </w:r>
          </w:p>
        </w:tc>
      </w:tr>
    </w:tbl>
    <w:p w:rsidR="00322DE0" w:rsidRPr="003650B6" w:rsidRDefault="00322DE0" w:rsidP="006C4338">
      <w:pPr>
        <w:tabs>
          <w:tab w:val="left" w:pos="851"/>
        </w:tabs>
        <w:rPr>
          <w:rFonts w:asciiTheme="majorHAnsi" w:hAnsiTheme="majorHAnsi" w:cstheme="majorHAnsi"/>
          <w:sz w:val="22"/>
          <w:szCs w:val="22"/>
        </w:rPr>
      </w:pPr>
    </w:p>
    <w:p w:rsidR="00322DE0" w:rsidRPr="003650B6" w:rsidRDefault="00322DE0" w:rsidP="006C4338">
      <w:pPr>
        <w:pStyle w:val="Titre2"/>
        <w:tabs>
          <w:tab w:val="left" w:pos="851"/>
          <w:tab w:val="left" w:pos="2268"/>
        </w:tabs>
        <w:rPr>
          <w:rFonts w:asciiTheme="majorHAnsi" w:hAnsiTheme="majorHAnsi" w:cstheme="majorHAnsi"/>
          <w:i/>
          <w:iCs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>B1 - Identification et engagement du titulaire ou du groupement titulaire :</w:t>
      </w:r>
    </w:p>
    <w:p w:rsidR="00322DE0" w:rsidRPr="003650B6" w:rsidRDefault="00322DE0" w:rsidP="005846FB">
      <w:pPr>
        <w:tabs>
          <w:tab w:val="left" w:pos="851"/>
        </w:tabs>
        <w:rPr>
          <w:rFonts w:asciiTheme="majorHAnsi" w:hAnsiTheme="majorHAnsi" w:cstheme="majorHAnsi"/>
          <w:sz w:val="22"/>
          <w:szCs w:val="22"/>
        </w:rPr>
      </w:pPr>
    </w:p>
    <w:p w:rsidR="00322DE0" w:rsidRPr="003650B6" w:rsidRDefault="00322DE0" w:rsidP="005846FB">
      <w:pPr>
        <w:tabs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>Après avoir pris connaissance des pièces constitutives du marché ou de l’accord-cadre suivantes,</w:t>
      </w:r>
    </w:p>
    <w:p w:rsidR="00322DE0" w:rsidRPr="003650B6" w:rsidRDefault="00322DE0" w:rsidP="00322DE0">
      <w:pPr>
        <w:tabs>
          <w:tab w:val="left" w:pos="851"/>
        </w:tabs>
        <w:spacing w:before="120" w:after="120"/>
        <w:ind w:left="426" w:hanging="284"/>
        <w:jc w:val="both"/>
        <w:rPr>
          <w:rFonts w:asciiTheme="majorHAnsi" w:hAnsiTheme="majorHAnsi" w:cstheme="majorHAnsi"/>
          <w:sz w:val="22"/>
          <w:szCs w:val="22"/>
          <w:lang w:val="en-US"/>
        </w:rPr>
      </w:pPr>
      <w:r w:rsidRPr="003650B6">
        <w:rPr>
          <w:rFonts w:asciiTheme="majorHAnsi" w:hAnsiTheme="majorHAnsi" w:cstheme="majorHAnsi"/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3650B6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CA0B4A">
        <w:rPr>
          <w:rFonts w:asciiTheme="majorHAnsi" w:hAnsiTheme="majorHAnsi" w:cstheme="majorHAnsi"/>
          <w:sz w:val="22"/>
          <w:szCs w:val="22"/>
        </w:rPr>
      </w:r>
      <w:r w:rsidR="00CA0B4A">
        <w:rPr>
          <w:rFonts w:asciiTheme="majorHAnsi" w:hAnsiTheme="majorHAnsi" w:cstheme="majorHAnsi"/>
          <w:sz w:val="22"/>
          <w:szCs w:val="22"/>
        </w:rPr>
        <w:fldChar w:fldCharType="separate"/>
      </w:r>
      <w:r w:rsidRPr="003650B6">
        <w:rPr>
          <w:rFonts w:asciiTheme="majorHAnsi" w:hAnsiTheme="majorHAnsi" w:cstheme="majorHAnsi"/>
          <w:sz w:val="22"/>
          <w:szCs w:val="22"/>
        </w:rPr>
        <w:fldChar w:fldCharType="end"/>
      </w:r>
      <w:r w:rsidRPr="003650B6">
        <w:rPr>
          <w:rFonts w:asciiTheme="majorHAnsi" w:hAnsiTheme="majorHAnsi" w:cstheme="majorHAnsi"/>
          <w:sz w:val="22"/>
          <w:szCs w:val="22"/>
          <w:lang w:val="en-GB"/>
        </w:rPr>
        <w:t xml:space="preserve"> CCAP n</w:t>
      </w:r>
      <w:r w:rsidR="003C6436" w:rsidRPr="003650B6">
        <w:rPr>
          <w:rFonts w:asciiTheme="majorHAnsi" w:hAnsiTheme="majorHAnsi" w:cstheme="majorHAnsi"/>
          <w:sz w:val="22"/>
          <w:szCs w:val="22"/>
          <w:lang w:val="en-GB"/>
        </w:rPr>
        <w:t>°202</w:t>
      </w:r>
      <w:r w:rsidR="003650B6" w:rsidRPr="003650B6">
        <w:rPr>
          <w:rFonts w:asciiTheme="majorHAnsi" w:hAnsiTheme="majorHAnsi" w:cstheme="majorHAnsi"/>
          <w:sz w:val="22"/>
          <w:szCs w:val="22"/>
          <w:lang w:val="en-GB"/>
        </w:rPr>
        <w:t>5</w:t>
      </w:r>
      <w:r w:rsidR="003C6436" w:rsidRPr="003650B6">
        <w:rPr>
          <w:rFonts w:asciiTheme="majorHAnsi" w:hAnsiTheme="majorHAnsi" w:cstheme="majorHAnsi"/>
          <w:sz w:val="22"/>
          <w:szCs w:val="22"/>
          <w:lang w:val="en-GB"/>
        </w:rPr>
        <w:t>F21</w:t>
      </w:r>
      <w:r w:rsidR="003650B6" w:rsidRPr="003650B6">
        <w:rPr>
          <w:rFonts w:asciiTheme="majorHAnsi" w:hAnsiTheme="majorHAnsi" w:cstheme="majorHAnsi"/>
          <w:sz w:val="22"/>
          <w:szCs w:val="22"/>
          <w:lang w:val="en-GB"/>
        </w:rPr>
        <w:t>2</w:t>
      </w:r>
      <w:r w:rsidR="003C6436" w:rsidRPr="003650B6">
        <w:rPr>
          <w:rFonts w:asciiTheme="majorHAnsi" w:hAnsiTheme="majorHAnsi" w:cstheme="majorHAnsi"/>
          <w:sz w:val="22"/>
          <w:szCs w:val="22"/>
          <w:lang w:val="en-GB"/>
        </w:rPr>
        <w:t>T</w:t>
      </w:r>
    </w:p>
    <w:p w:rsidR="00322DE0" w:rsidRPr="003650B6" w:rsidRDefault="00322DE0" w:rsidP="00322DE0">
      <w:pPr>
        <w:spacing w:before="120" w:after="120"/>
        <w:ind w:left="426" w:hanging="284"/>
        <w:jc w:val="both"/>
        <w:rPr>
          <w:rFonts w:asciiTheme="majorHAnsi" w:hAnsiTheme="majorHAnsi" w:cstheme="majorHAnsi"/>
          <w:sz w:val="22"/>
          <w:szCs w:val="22"/>
          <w:lang w:eastAsia="fr-FR"/>
        </w:rPr>
      </w:pPr>
      <w:r w:rsidRPr="003650B6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3650B6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CA0B4A">
        <w:rPr>
          <w:rFonts w:asciiTheme="majorHAnsi" w:hAnsiTheme="majorHAnsi" w:cstheme="majorHAnsi"/>
          <w:sz w:val="22"/>
          <w:szCs w:val="22"/>
        </w:rPr>
      </w:r>
      <w:r w:rsidR="00CA0B4A">
        <w:rPr>
          <w:rFonts w:asciiTheme="majorHAnsi" w:hAnsiTheme="majorHAnsi" w:cstheme="majorHAnsi"/>
          <w:sz w:val="22"/>
          <w:szCs w:val="22"/>
        </w:rPr>
        <w:fldChar w:fldCharType="separate"/>
      </w:r>
      <w:r w:rsidRPr="003650B6">
        <w:rPr>
          <w:rFonts w:asciiTheme="majorHAnsi" w:hAnsiTheme="majorHAnsi" w:cstheme="majorHAnsi"/>
          <w:sz w:val="22"/>
          <w:szCs w:val="22"/>
        </w:rPr>
        <w:fldChar w:fldCharType="end"/>
      </w:r>
      <w:r w:rsidRPr="003650B6">
        <w:rPr>
          <w:rFonts w:asciiTheme="majorHAnsi" w:hAnsiTheme="majorHAnsi" w:cstheme="majorHAnsi"/>
          <w:sz w:val="22"/>
          <w:szCs w:val="22"/>
        </w:rPr>
        <w:t xml:space="preserve"> CCAG </w:t>
      </w:r>
      <w:r w:rsidRPr="003650B6">
        <w:rPr>
          <w:rFonts w:asciiTheme="majorHAnsi" w:hAnsiTheme="majorHAnsi" w:cstheme="majorHAnsi"/>
          <w:sz w:val="22"/>
          <w:szCs w:val="22"/>
          <w:lang w:eastAsia="fr-FR"/>
        </w:rPr>
        <w:t xml:space="preserve">Les prestations faisant l’objet du présent marché seront soumises (hors dérogation expresse effectuée en accord entre le titulaire et le pouvoir adjudicateur) aux conditions du </w:t>
      </w:r>
      <w:r w:rsidRPr="003650B6">
        <w:rPr>
          <w:rFonts w:asciiTheme="majorHAnsi" w:hAnsiTheme="majorHAnsi" w:cstheme="majorHAnsi"/>
          <w:b/>
          <w:sz w:val="22"/>
          <w:szCs w:val="22"/>
          <w:lang w:eastAsia="fr-FR"/>
        </w:rPr>
        <w:t>Cahier des Clauses</w:t>
      </w:r>
      <w:r w:rsidRPr="003650B6">
        <w:rPr>
          <w:rFonts w:asciiTheme="majorHAnsi" w:hAnsiTheme="majorHAnsi" w:cstheme="majorHAnsi"/>
          <w:sz w:val="22"/>
          <w:szCs w:val="22"/>
          <w:lang w:eastAsia="fr-FR"/>
        </w:rPr>
        <w:t xml:space="preserve"> </w:t>
      </w:r>
      <w:r w:rsidRPr="003650B6">
        <w:rPr>
          <w:rFonts w:asciiTheme="majorHAnsi" w:hAnsiTheme="majorHAnsi" w:cstheme="majorHAnsi"/>
          <w:b/>
          <w:sz w:val="22"/>
          <w:szCs w:val="22"/>
          <w:lang w:eastAsia="fr-FR"/>
        </w:rPr>
        <w:t xml:space="preserve">Administratives Générales applicables aux marchés publics de Travaux </w:t>
      </w:r>
      <w:r w:rsidRPr="003650B6">
        <w:rPr>
          <w:rFonts w:asciiTheme="majorHAnsi" w:hAnsiTheme="majorHAnsi" w:cstheme="majorHAnsi"/>
          <w:sz w:val="22"/>
          <w:szCs w:val="22"/>
          <w:lang w:eastAsia="fr-FR"/>
        </w:rPr>
        <w:t>par l’arrêté du 30 mars 2021.</w:t>
      </w:r>
    </w:p>
    <w:p w:rsidR="00322DE0" w:rsidRPr="003650B6" w:rsidRDefault="00322DE0" w:rsidP="00322DE0">
      <w:pPr>
        <w:tabs>
          <w:tab w:val="left" w:pos="851"/>
        </w:tabs>
        <w:spacing w:before="120" w:after="120"/>
        <w:ind w:left="426" w:hanging="284"/>
        <w:jc w:val="both"/>
        <w:rPr>
          <w:rFonts w:asciiTheme="majorHAnsi" w:hAnsiTheme="majorHAnsi" w:cstheme="majorHAnsi"/>
          <w:b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3650B6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CA0B4A">
        <w:rPr>
          <w:rFonts w:asciiTheme="majorHAnsi" w:hAnsiTheme="majorHAnsi" w:cstheme="majorHAnsi"/>
          <w:sz w:val="22"/>
          <w:szCs w:val="22"/>
        </w:rPr>
      </w:r>
      <w:r w:rsidR="00CA0B4A">
        <w:rPr>
          <w:rFonts w:asciiTheme="majorHAnsi" w:hAnsiTheme="majorHAnsi" w:cstheme="majorHAnsi"/>
          <w:sz w:val="22"/>
          <w:szCs w:val="22"/>
        </w:rPr>
        <w:fldChar w:fldCharType="separate"/>
      </w:r>
      <w:r w:rsidRPr="003650B6">
        <w:rPr>
          <w:rFonts w:asciiTheme="majorHAnsi" w:hAnsiTheme="majorHAnsi" w:cstheme="majorHAnsi"/>
          <w:sz w:val="22"/>
          <w:szCs w:val="22"/>
        </w:rPr>
        <w:fldChar w:fldCharType="end"/>
      </w:r>
      <w:r w:rsidRPr="003650B6">
        <w:rPr>
          <w:rFonts w:asciiTheme="majorHAnsi" w:hAnsiTheme="majorHAnsi" w:cstheme="majorHAnsi"/>
          <w:sz w:val="22"/>
          <w:szCs w:val="22"/>
        </w:rPr>
        <w:t xml:space="preserve"> </w:t>
      </w:r>
      <w:r w:rsidR="005D0BA1" w:rsidRPr="00CA0B4A">
        <w:rPr>
          <w:rFonts w:asciiTheme="majorHAnsi" w:hAnsiTheme="majorHAnsi" w:cstheme="majorHAnsi"/>
          <w:sz w:val="22"/>
          <w:szCs w:val="22"/>
        </w:rPr>
        <w:t>Notices et</w:t>
      </w:r>
      <w:r w:rsidR="005D0BA1">
        <w:rPr>
          <w:rFonts w:asciiTheme="majorHAnsi" w:hAnsiTheme="majorHAnsi" w:cstheme="majorHAnsi"/>
          <w:sz w:val="22"/>
          <w:szCs w:val="22"/>
        </w:rPr>
        <w:t xml:space="preserve"> </w:t>
      </w:r>
      <w:r w:rsidRPr="003650B6">
        <w:rPr>
          <w:rFonts w:asciiTheme="majorHAnsi" w:hAnsiTheme="majorHAnsi" w:cstheme="majorHAnsi"/>
          <w:sz w:val="22"/>
          <w:szCs w:val="22"/>
        </w:rPr>
        <w:t xml:space="preserve">CCTP </w:t>
      </w:r>
      <w:r w:rsidR="003C6436" w:rsidRPr="003650B6">
        <w:rPr>
          <w:rFonts w:asciiTheme="majorHAnsi" w:hAnsiTheme="majorHAnsi" w:cstheme="majorHAnsi"/>
          <w:sz w:val="22"/>
          <w:szCs w:val="22"/>
          <w:lang w:val="en-GB"/>
        </w:rPr>
        <w:t>n°202</w:t>
      </w:r>
      <w:r w:rsidR="003650B6" w:rsidRPr="003650B6">
        <w:rPr>
          <w:rFonts w:asciiTheme="majorHAnsi" w:hAnsiTheme="majorHAnsi" w:cstheme="majorHAnsi"/>
          <w:sz w:val="22"/>
          <w:szCs w:val="22"/>
          <w:lang w:val="en-GB"/>
        </w:rPr>
        <w:t>5</w:t>
      </w:r>
      <w:r w:rsidR="003C6436" w:rsidRPr="003650B6">
        <w:rPr>
          <w:rFonts w:asciiTheme="majorHAnsi" w:hAnsiTheme="majorHAnsi" w:cstheme="majorHAnsi"/>
          <w:sz w:val="22"/>
          <w:szCs w:val="22"/>
          <w:lang w:val="en-GB"/>
        </w:rPr>
        <w:t>F21</w:t>
      </w:r>
      <w:r w:rsidR="003650B6" w:rsidRPr="003650B6">
        <w:rPr>
          <w:rFonts w:asciiTheme="majorHAnsi" w:hAnsiTheme="majorHAnsi" w:cstheme="majorHAnsi"/>
          <w:sz w:val="22"/>
          <w:szCs w:val="22"/>
          <w:lang w:val="en-GB"/>
        </w:rPr>
        <w:t>2</w:t>
      </w:r>
      <w:r w:rsidR="003C6436" w:rsidRPr="003650B6">
        <w:rPr>
          <w:rFonts w:asciiTheme="majorHAnsi" w:hAnsiTheme="majorHAnsi" w:cstheme="majorHAnsi"/>
          <w:sz w:val="22"/>
          <w:szCs w:val="22"/>
          <w:lang w:val="en-GB"/>
        </w:rPr>
        <w:t>T</w:t>
      </w:r>
    </w:p>
    <w:p w:rsidR="00322DE0" w:rsidRPr="003650B6" w:rsidRDefault="00322DE0" w:rsidP="00322DE0">
      <w:pPr>
        <w:tabs>
          <w:tab w:val="left" w:pos="851"/>
        </w:tabs>
        <w:spacing w:before="120" w:after="120"/>
        <w:ind w:left="426" w:hanging="284"/>
        <w:jc w:val="both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3650B6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CA0B4A">
        <w:rPr>
          <w:rFonts w:asciiTheme="majorHAnsi" w:hAnsiTheme="majorHAnsi" w:cstheme="majorHAnsi"/>
          <w:sz w:val="22"/>
          <w:szCs w:val="22"/>
        </w:rPr>
      </w:r>
      <w:r w:rsidR="00CA0B4A">
        <w:rPr>
          <w:rFonts w:asciiTheme="majorHAnsi" w:hAnsiTheme="majorHAnsi" w:cstheme="majorHAnsi"/>
          <w:sz w:val="22"/>
          <w:szCs w:val="22"/>
        </w:rPr>
        <w:fldChar w:fldCharType="separate"/>
      </w:r>
      <w:r w:rsidRPr="003650B6">
        <w:rPr>
          <w:rFonts w:asciiTheme="majorHAnsi" w:hAnsiTheme="majorHAnsi" w:cstheme="majorHAnsi"/>
          <w:sz w:val="22"/>
          <w:szCs w:val="22"/>
        </w:rPr>
        <w:fldChar w:fldCharType="end"/>
      </w:r>
      <w:r w:rsidRPr="003650B6">
        <w:rPr>
          <w:rFonts w:asciiTheme="majorHAnsi" w:hAnsiTheme="majorHAnsi" w:cstheme="majorHAnsi"/>
          <w:sz w:val="22"/>
          <w:szCs w:val="22"/>
        </w:rPr>
        <w:t xml:space="preserve"> DPGF </w:t>
      </w:r>
      <w:r w:rsidR="003C6436" w:rsidRPr="003650B6">
        <w:rPr>
          <w:rFonts w:asciiTheme="majorHAnsi" w:hAnsiTheme="majorHAnsi" w:cstheme="majorHAnsi"/>
          <w:sz w:val="22"/>
          <w:szCs w:val="22"/>
          <w:lang w:val="en-GB"/>
        </w:rPr>
        <w:t>n°202</w:t>
      </w:r>
      <w:r w:rsidR="003650B6" w:rsidRPr="003650B6">
        <w:rPr>
          <w:rFonts w:asciiTheme="majorHAnsi" w:hAnsiTheme="majorHAnsi" w:cstheme="majorHAnsi"/>
          <w:sz w:val="22"/>
          <w:szCs w:val="22"/>
          <w:lang w:val="en-GB"/>
        </w:rPr>
        <w:t>5</w:t>
      </w:r>
      <w:r w:rsidR="003C6436" w:rsidRPr="003650B6">
        <w:rPr>
          <w:rFonts w:asciiTheme="majorHAnsi" w:hAnsiTheme="majorHAnsi" w:cstheme="majorHAnsi"/>
          <w:sz w:val="22"/>
          <w:szCs w:val="22"/>
          <w:lang w:val="en-GB"/>
        </w:rPr>
        <w:t>F21</w:t>
      </w:r>
      <w:r w:rsidR="003650B6" w:rsidRPr="003650B6">
        <w:rPr>
          <w:rFonts w:asciiTheme="majorHAnsi" w:hAnsiTheme="majorHAnsi" w:cstheme="majorHAnsi"/>
          <w:sz w:val="22"/>
          <w:szCs w:val="22"/>
          <w:lang w:val="en-GB"/>
        </w:rPr>
        <w:t>2</w:t>
      </w:r>
      <w:r w:rsidR="003C6436" w:rsidRPr="003650B6">
        <w:rPr>
          <w:rFonts w:asciiTheme="majorHAnsi" w:hAnsiTheme="majorHAnsi" w:cstheme="majorHAnsi"/>
          <w:sz w:val="22"/>
          <w:szCs w:val="22"/>
          <w:lang w:val="en-GB"/>
        </w:rPr>
        <w:t>T</w:t>
      </w:r>
    </w:p>
    <w:p w:rsidR="00322DE0" w:rsidRPr="003650B6" w:rsidRDefault="00322DE0" w:rsidP="00322DE0">
      <w:pPr>
        <w:tabs>
          <w:tab w:val="left" w:pos="851"/>
        </w:tabs>
        <w:spacing w:before="120" w:after="120"/>
        <w:ind w:left="426" w:hanging="284"/>
        <w:jc w:val="both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3650B6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CA0B4A">
        <w:rPr>
          <w:rFonts w:asciiTheme="majorHAnsi" w:hAnsiTheme="majorHAnsi" w:cstheme="majorHAnsi"/>
          <w:sz w:val="22"/>
          <w:szCs w:val="22"/>
        </w:rPr>
      </w:r>
      <w:r w:rsidR="00CA0B4A">
        <w:rPr>
          <w:rFonts w:asciiTheme="majorHAnsi" w:hAnsiTheme="majorHAnsi" w:cstheme="majorHAnsi"/>
          <w:sz w:val="22"/>
          <w:szCs w:val="22"/>
        </w:rPr>
        <w:fldChar w:fldCharType="separate"/>
      </w:r>
      <w:r w:rsidRPr="003650B6">
        <w:rPr>
          <w:rFonts w:asciiTheme="majorHAnsi" w:hAnsiTheme="majorHAnsi" w:cstheme="majorHAnsi"/>
          <w:sz w:val="22"/>
          <w:szCs w:val="22"/>
        </w:rPr>
        <w:fldChar w:fldCharType="end"/>
      </w:r>
      <w:r w:rsidRPr="003650B6">
        <w:rPr>
          <w:rFonts w:asciiTheme="majorHAnsi" w:hAnsiTheme="majorHAnsi" w:cstheme="majorHAnsi"/>
          <w:sz w:val="22"/>
          <w:szCs w:val="22"/>
        </w:rPr>
        <w:t xml:space="preserve"> </w:t>
      </w:r>
      <w:r w:rsidRPr="00CA0B4A">
        <w:rPr>
          <w:rFonts w:asciiTheme="majorHAnsi" w:hAnsiTheme="majorHAnsi" w:cstheme="majorHAnsi"/>
          <w:sz w:val="22"/>
          <w:szCs w:val="22"/>
        </w:rPr>
        <w:t>P</w:t>
      </w:r>
      <w:r w:rsidR="005D0BA1" w:rsidRPr="00CA0B4A">
        <w:rPr>
          <w:rFonts w:asciiTheme="majorHAnsi" w:hAnsiTheme="majorHAnsi" w:cstheme="majorHAnsi"/>
          <w:sz w:val="22"/>
          <w:szCs w:val="22"/>
        </w:rPr>
        <w:t>ièces graphique</w:t>
      </w:r>
      <w:r w:rsidRPr="00CA0B4A">
        <w:rPr>
          <w:rFonts w:asciiTheme="majorHAnsi" w:hAnsiTheme="majorHAnsi" w:cstheme="majorHAnsi"/>
          <w:sz w:val="22"/>
          <w:szCs w:val="22"/>
        </w:rPr>
        <w:t>s</w:t>
      </w:r>
      <w:r w:rsidRPr="003650B6">
        <w:rPr>
          <w:rFonts w:asciiTheme="majorHAnsi" w:hAnsiTheme="majorHAnsi" w:cstheme="majorHAnsi"/>
          <w:sz w:val="22"/>
          <w:szCs w:val="22"/>
        </w:rPr>
        <w:t xml:space="preserve"> </w:t>
      </w:r>
      <w:r w:rsidR="003C6436" w:rsidRPr="003650B6">
        <w:rPr>
          <w:rFonts w:asciiTheme="majorHAnsi" w:hAnsiTheme="majorHAnsi" w:cstheme="majorHAnsi"/>
          <w:sz w:val="22"/>
          <w:szCs w:val="22"/>
          <w:lang w:val="en-GB"/>
        </w:rPr>
        <w:t>n°202</w:t>
      </w:r>
      <w:r w:rsidR="003650B6" w:rsidRPr="003650B6">
        <w:rPr>
          <w:rFonts w:asciiTheme="majorHAnsi" w:hAnsiTheme="majorHAnsi" w:cstheme="majorHAnsi"/>
          <w:sz w:val="22"/>
          <w:szCs w:val="22"/>
          <w:lang w:val="en-GB"/>
        </w:rPr>
        <w:t>5</w:t>
      </w:r>
      <w:r w:rsidR="003C6436" w:rsidRPr="003650B6">
        <w:rPr>
          <w:rFonts w:asciiTheme="majorHAnsi" w:hAnsiTheme="majorHAnsi" w:cstheme="majorHAnsi"/>
          <w:sz w:val="22"/>
          <w:szCs w:val="22"/>
          <w:lang w:val="en-GB"/>
        </w:rPr>
        <w:t>F21</w:t>
      </w:r>
      <w:r w:rsidR="003650B6" w:rsidRPr="003650B6">
        <w:rPr>
          <w:rFonts w:asciiTheme="majorHAnsi" w:hAnsiTheme="majorHAnsi" w:cstheme="majorHAnsi"/>
          <w:sz w:val="22"/>
          <w:szCs w:val="22"/>
          <w:lang w:val="en-GB"/>
        </w:rPr>
        <w:t>2</w:t>
      </w:r>
      <w:r w:rsidR="003C6436" w:rsidRPr="003650B6">
        <w:rPr>
          <w:rFonts w:asciiTheme="majorHAnsi" w:hAnsiTheme="majorHAnsi" w:cstheme="majorHAnsi"/>
          <w:sz w:val="22"/>
          <w:szCs w:val="22"/>
          <w:lang w:val="en-GB"/>
        </w:rPr>
        <w:t>T</w:t>
      </w:r>
    </w:p>
    <w:p w:rsidR="00322DE0" w:rsidRPr="003650B6" w:rsidRDefault="00322DE0" w:rsidP="00322DE0">
      <w:pPr>
        <w:tabs>
          <w:tab w:val="left" w:pos="851"/>
        </w:tabs>
        <w:spacing w:before="120" w:after="120"/>
        <w:ind w:left="426" w:hanging="284"/>
        <w:jc w:val="both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3650B6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CA0B4A">
        <w:rPr>
          <w:rFonts w:asciiTheme="majorHAnsi" w:hAnsiTheme="majorHAnsi" w:cstheme="majorHAnsi"/>
          <w:sz w:val="22"/>
          <w:szCs w:val="22"/>
        </w:rPr>
      </w:r>
      <w:r w:rsidR="00CA0B4A">
        <w:rPr>
          <w:rFonts w:asciiTheme="majorHAnsi" w:hAnsiTheme="majorHAnsi" w:cstheme="majorHAnsi"/>
          <w:sz w:val="22"/>
          <w:szCs w:val="22"/>
        </w:rPr>
        <w:fldChar w:fldCharType="separate"/>
      </w:r>
      <w:r w:rsidRPr="003650B6">
        <w:rPr>
          <w:rFonts w:asciiTheme="majorHAnsi" w:hAnsiTheme="majorHAnsi" w:cstheme="majorHAnsi"/>
          <w:sz w:val="22"/>
          <w:szCs w:val="22"/>
        </w:rPr>
        <w:fldChar w:fldCharType="end"/>
      </w:r>
      <w:r w:rsidRPr="003650B6">
        <w:rPr>
          <w:rFonts w:asciiTheme="majorHAnsi" w:hAnsiTheme="majorHAnsi" w:cstheme="majorHAnsi"/>
          <w:sz w:val="22"/>
          <w:szCs w:val="22"/>
        </w:rPr>
        <w:t xml:space="preserve"> Mémoire technique du candidat </w:t>
      </w:r>
    </w:p>
    <w:p w:rsidR="00322DE0" w:rsidRPr="003650B6" w:rsidRDefault="00322DE0" w:rsidP="00710FD6">
      <w:pPr>
        <w:tabs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</w:p>
    <w:p w:rsidR="00322DE0" w:rsidRPr="003650B6" w:rsidRDefault="00322DE0" w:rsidP="00E47798">
      <w:pPr>
        <w:tabs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  <w:proofErr w:type="gramStart"/>
      <w:r w:rsidRPr="003650B6">
        <w:rPr>
          <w:rFonts w:asciiTheme="majorHAnsi" w:hAnsiTheme="majorHAnsi" w:cstheme="majorHAnsi"/>
          <w:sz w:val="22"/>
          <w:szCs w:val="22"/>
        </w:rPr>
        <w:t>et</w:t>
      </w:r>
      <w:proofErr w:type="gramEnd"/>
      <w:r w:rsidRPr="003650B6">
        <w:rPr>
          <w:rFonts w:asciiTheme="majorHAnsi" w:hAnsiTheme="majorHAnsi" w:cstheme="majorHAnsi"/>
          <w:sz w:val="22"/>
          <w:szCs w:val="22"/>
        </w:rPr>
        <w:t xml:space="preserve"> conformément à leurs clauses,</w:t>
      </w:r>
    </w:p>
    <w:p w:rsidR="00322DE0" w:rsidRPr="003650B6" w:rsidRDefault="00322DE0" w:rsidP="00E47798">
      <w:pPr>
        <w:tabs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</w:p>
    <w:p w:rsidR="00322DE0" w:rsidRPr="003650B6" w:rsidRDefault="00322DE0" w:rsidP="0083205E">
      <w:pPr>
        <w:tabs>
          <w:tab w:val="left" w:pos="851"/>
        </w:tabs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proofErr w:type="gramStart"/>
      <w:r w:rsidRPr="003650B6">
        <w:rPr>
          <w:rFonts w:asciiTheme="majorHAnsi" w:hAnsiTheme="majorHAnsi" w:cstheme="majorHAnsi"/>
          <w:sz w:val="22"/>
          <w:szCs w:val="22"/>
        </w:rPr>
        <w:t>après</w:t>
      </w:r>
      <w:proofErr w:type="gramEnd"/>
      <w:r w:rsidRPr="003650B6">
        <w:rPr>
          <w:rFonts w:asciiTheme="majorHAnsi" w:hAnsiTheme="majorHAnsi" w:cstheme="majorHAnsi"/>
          <w:sz w:val="22"/>
          <w:szCs w:val="22"/>
        </w:rPr>
        <w:t xml:space="preserve"> voir produit les documents des </w:t>
      </w:r>
      <w:r w:rsidRPr="003650B6">
        <w:rPr>
          <w:rFonts w:asciiTheme="majorHAnsi" w:hAnsiTheme="majorHAnsi" w:cstheme="majorHAnsi"/>
          <w:sz w:val="22"/>
          <w:szCs w:val="22"/>
          <w:shd w:val="clear" w:color="auto" w:fill="FFFFFF"/>
        </w:rPr>
        <w:t>articles R2143-3 et R2143-6 à R2143-10 du Code de la commande publique.</w:t>
      </w:r>
    </w:p>
    <w:p w:rsidR="00322DE0" w:rsidRPr="003650B6" w:rsidRDefault="00322DE0" w:rsidP="0083205E">
      <w:pPr>
        <w:tabs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</w:p>
    <w:p w:rsidR="00322DE0" w:rsidRPr="003650B6" w:rsidRDefault="00322DE0" w:rsidP="0083205E">
      <w:pPr>
        <w:tabs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</w:p>
    <w:p w:rsidR="00322DE0" w:rsidRPr="003650B6" w:rsidRDefault="00322DE0" w:rsidP="0083205E">
      <w:pPr>
        <w:tabs>
          <w:tab w:val="left" w:pos="851"/>
        </w:tabs>
        <w:ind w:left="851"/>
        <w:jc w:val="both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650B6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CA0B4A">
        <w:rPr>
          <w:rFonts w:asciiTheme="majorHAnsi" w:hAnsiTheme="majorHAnsi" w:cstheme="majorHAnsi"/>
          <w:sz w:val="22"/>
          <w:szCs w:val="22"/>
        </w:rPr>
      </w:r>
      <w:r w:rsidR="00CA0B4A">
        <w:rPr>
          <w:rFonts w:asciiTheme="majorHAnsi" w:hAnsiTheme="majorHAnsi" w:cstheme="majorHAnsi"/>
          <w:sz w:val="22"/>
          <w:szCs w:val="22"/>
        </w:rPr>
        <w:fldChar w:fldCharType="separate"/>
      </w:r>
      <w:r w:rsidRPr="003650B6">
        <w:rPr>
          <w:rFonts w:asciiTheme="majorHAnsi" w:hAnsiTheme="majorHAnsi" w:cstheme="majorHAnsi"/>
          <w:sz w:val="22"/>
          <w:szCs w:val="22"/>
        </w:rPr>
        <w:fldChar w:fldCharType="end"/>
      </w:r>
      <w:r w:rsidRPr="003650B6">
        <w:rPr>
          <w:rFonts w:asciiTheme="majorHAnsi" w:hAnsiTheme="majorHAnsi" w:cstheme="majorHAnsi"/>
          <w:sz w:val="22"/>
          <w:szCs w:val="22"/>
        </w:rPr>
        <w:t xml:space="preserve"> Le signataire</w:t>
      </w:r>
    </w:p>
    <w:p w:rsidR="00322DE0" w:rsidRPr="003650B6" w:rsidRDefault="00322DE0" w:rsidP="0083205E">
      <w:pPr>
        <w:tabs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</w:p>
    <w:p w:rsidR="00322DE0" w:rsidRPr="003650B6" w:rsidRDefault="00322DE0" w:rsidP="0083205E">
      <w:pPr>
        <w:tabs>
          <w:tab w:val="left" w:pos="851"/>
        </w:tabs>
        <w:spacing w:before="120"/>
        <w:ind w:left="1701"/>
        <w:jc w:val="both"/>
        <w:rPr>
          <w:rFonts w:asciiTheme="majorHAnsi" w:hAnsiTheme="majorHAnsi" w:cstheme="majorHAnsi"/>
          <w:i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650B6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CA0B4A">
        <w:rPr>
          <w:rFonts w:asciiTheme="majorHAnsi" w:hAnsiTheme="majorHAnsi" w:cstheme="majorHAnsi"/>
          <w:sz w:val="22"/>
          <w:szCs w:val="22"/>
        </w:rPr>
      </w:r>
      <w:r w:rsidR="00CA0B4A">
        <w:rPr>
          <w:rFonts w:asciiTheme="majorHAnsi" w:hAnsiTheme="majorHAnsi" w:cstheme="majorHAnsi"/>
          <w:sz w:val="22"/>
          <w:szCs w:val="22"/>
        </w:rPr>
        <w:fldChar w:fldCharType="separate"/>
      </w:r>
      <w:r w:rsidRPr="003650B6">
        <w:rPr>
          <w:rFonts w:asciiTheme="majorHAnsi" w:hAnsiTheme="majorHAnsi" w:cstheme="majorHAnsi"/>
          <w:sz w:val="22"/>
          <w:szCs w:val="22"/>
        </w:rPr>
        <w:fldChar w:fldCharType="end"/>
      </w:r>
      <w:r w:rsidRPr="003650B6">
        <w:rPr>
          <w:rFonts w:asciiTheme="majorHAnsi" w:hAnsiTheme="majorHAnsi" w:cstheme="majorHAnsi"/>
          <w:sz w:val="22"/>
          <w:szCs w:val="22"/>
        </w:rPr>
        <w:t xml:space="preserve"> </w:t>
      </w:r>
      <w:proofErr w:type="gramStart"/>
      <w:r w:rsidRPr="003650B6">
        <w:rPr>
          <w:rFonts w:asciiTheme="majorHAnsi" w:hAnsiTheme="majorHAnsi" w:cstheme="majorHAnsi"/>
          <w:sz w:val="22"/>
          <w:szCs w:val="22"/>
        </w:rPr>
        <w:t>s’engage</w:t>
      </w:r>
      <w:proofErr w:type="gramEnd"/>
      <w:r w:rsidRPr="003650B6">
        <w:rPr>
          <w:rFonts w:asciiTheme="majorHAnsi" w:hAnsiTheme="majorHAnsi" w:cstheme="majorHAnsi"/>
          <w:sz w:val="22"/>
          <w:szCs w:val="22"/>
        </w:rPr>
        <w:t>, sur la base de son offre et pour son propre compte ;</w:t>
      </w:r>
    </w:p>
    <w:p w:rsidR="00322DE0" w:rsidRPr="003650B6" w:rsidRDefault="00322DE0" w:rsidP="00CD46CC">
      <w:pPr>
        <w:tabs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5"/>
        <w:gridCol w:w="5085"/>
      </w:tblGrid>
      <w:tr w:rsidR="00322DE0" w:rsidRPr="003650B6" w:rsidTr="00CF2EF3">
        <w:trPr>
          <w:trHeight w:val="567"/>
        </w:trPr>
        <w:tc>
          <w:tcPr>
            <w:tcW w:w="5335" w:type="dxa"/>
            <w:shd w:val="clear" w:color="auto" w:fill="auto"/>
            <w:vAlign w:val="center"/>
          </w:tcPr>
          <w:p w:rsidR="00322DE0" w:rsidRPr="003650B6" w:rsidRDefault="00322DE0" w:rsidP="00CF2EF3">
            <w:pPr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sz w:val="22"/>
                <w:szCs w:val="22"/>
              </w:rPr>
              <w:t>Nom commercial et d</w:t>
            </w:r>
            <w:r w:rsidRPr="003650B6">
              <w:rPr>
                <w:rFonts w:asciiTheme="majorHAnsi" w:hAnsiTheme="majorHAnsi" w:cstheme="majorHAnsi"/>
                <w:sz w:val="22"/>
                <w:szCs w:val="22"/>
                <w:lang w:eastAsia="fr-FR"/>
              </w:rPr>
              <w:t>énominatio</w:t>
            </w:r>
            <w:r w:rsidRPr="003650B6">
              <w:rPr>
                <w:rFonts w:asciiTheme="majorHAnsi" w:hAnsiTheme="majorHAnsi" w:cstheme="majorHAnsi"/>
                <w:sz w:val="22"/>
                <w:szCs w:val="22"/>
              </w:rPr>
              <w:t>n sociale du candidat</w:t>
            </w:r>
          </w:p>
        </w:tc>
        <w:tc>
          <w:tcPr>
            <w:tcW w:w="5159" w:type="dxa"/>
            <w:shd w:val="clear" w:color="auto" w:fill="auto"/>
            <w:vAlign w:val="center"/>
          </w:tcPr>
          <w:p w:rsidR="00322DE0" w:rsidRPr="003650B6" w:rsidRDefault="00322DE0" w:rsidP="00CF2EF3">
            <w:pPr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22DE0" w:rsidRPr="003650B6" w:rsidTr="00CF2EF3">
        <w:trPr>
          <w:trHeight w:val="567"/>
        </w:trPr>
        <w:tc>
          <w:tcPr>
            <w:tcW w:w="5335" w:type="dxa"/>
            <w:shd w:val="clear" w:color="auto" w:fill="auto"/>
            <w:vAlign w:val="center"/>
          </w:tcPr>
          <w:p w:rsidR="00322DE0" w:rsidRPr="003650B6" w:rsidRDefault="00322DE0" w:rsidP="00CF2EF3">
            <w:pPr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sz w:val="22"/>
                <w:szCs w:val="22"/>
              </w:rPr>
              <w:t>Les adresses de son établissement et de son siège social (si elle est différente de celle de l’établissement)</w:t>
            </w:r>
          </w:p>
        </w:tc>
        <w:tc>
          <w:tcPr>
            <w:tcW w:w="5159" w:type="dxa"/>
            <w:shd w:val="clear" w:color="auto" w:fill="auto"/>
            <w:vAlign w:val="center"/>
          </w:tcPr>
          <w:p w:rsidR="00322DE0" w:rsidRPr="003650B6" w:rsidRDefault="00322DE0" w:rsidP="00CF2EF3">
            <w:pPr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22DE0" w:rsidRPr="003650B6" w:rsidTr="006E6F58">
        <w:trPr>
          <w:trHeight w:val="408"/>
        </w:trPr>
        <w:tc>
          <w:tcPr>
            <w:tcW w:w="5335" w:type="dxa"/>
            <w:shd w:val="clear" w:color="auto" w:fill="auto"/>
            <w:vAlign w:val="center"/>
          </w:tcPr>
          <w:p w:rsidR="00322DE0" w:rsidRPr="003650B6" w:rsidRDefault="00322DE0" w:rsidP="00CF2EF3">
            <w:pPr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sz w:val="22"/>
                <w:szCs w:val="22"/>
              </w:rPr>
              <w:t>Adresse électronique</w:t>
            </w:r>
          </w:p>
        </w:tc>
        <w:tc>
          <w:tcPr>
            <w:tcW w:w="5159" w:type="dxa"/>
            <w:shd w:val="clear" w:color="auto" w:fill="auto"/>
            <w:vAlign w:val="center"/>
          </w:tcPr>
          <w:p w:rsidR="00322DE0" w:rsidRPr="003650B6" w:rsidRDefault="00322DE0" w:rsidP="00CF2EF3">
            <w:pPr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22DE0" w:rsidRPr="003650B6" w:rsidTr="006E6F58">
        <w:trPr>
          <w:trHeight w:val="408"/>
        </w:trPr>
        <w:tc>
          <w:tcPr>
            <w:tcW w:w="5335" w:type="dxa"/>
            <w:shd w:val="clear" w:color="auto" w:fill="auto"/>
            <w:vAlign w:val="center"/>
          </w:tcPr>
          <w:p w:rsidR="00322DE0" w:rsidRPr="003650B6" w:rsidRDefault="00322DE0" w:rsidP="00CF2EF3">
            <w:pPr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sz w:val="22"/>
                <w:szCs w:val="22"/>
              </w:rPr>
              <w:t>Numéro de téléphone</w:t>
            </w:r>
          </w:p>
        </w:tc>
        <w:tc>
          <w:tcPr>
            <w:tcW w:w="5159" w:type="dxa"/>
            <w:shd w:val="clear" w:color="auto" w:fill="auto"/>
            <w:vAlign w:val="center"/>
          </w:tcPr>
          <w:p w:rsidR="00322DE0" w:rsidRPr="003650B6" w:rsidRDefault="00322DE0" w:rsidP="00CF2EF3">
            <w:pPr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22DE0" w:rsidRPr="003650B6" w:rsidTr="006E6F58">
        <w:trPr>
          <w:trHeight w:val="408"/>
        </w:trPr>
        <w:tc>
          <w:tcPr>
            <w:tcW w:w="5335" w:type="dxa"/>
            <w:shd w:val="clear" w:color="auto" w:fill="auto"/>
            <w:vAlign w:val="center"/>
          </w:tcPr>
          <w:p w:rsidR="00322DE0" w:rsidRPr="003650B6" w:rsidRDefault="00322DE0" w:rsidP="00CF2EF3">
            <w:pPr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sz w:val="22"/>
                <w:szCs w:val="22"/>
              </w:rPr>
              <w:t>Numéro SIRET</w:t>
            </w:r>
          </w:p>
        </w:tc>
        <w:tc>
          <w:tcPr>
            <w:tcW w:w="5159" w:type="dxa"/>
            <w:shd w:val="clear" w:color="auto" w:fill="auto"/>
            <w:vAlign w:val="center"/>
          </w:tcPr>
          <w:p w:rsidR="00322DE0" w:rsidRPr="003650B6" w:rsidRDefault="00322DE0" w:rsidP="00CF2EF3">
            <w:pPr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22DE0" w:rsidRPr="003650B6" w:rsidTr="006E6F58">
        <w:trPr>
          <w:trHeight w:val="408"/>
        </w:trPr>
        <w:tc>
          <w:tcPr>
            <w:tcW w:w="5335" w:type="dxa"/>
            <w:shd w:val="clear" w:color="auto" w:fill="auto"/>
            <w:vAlign w:val="center"/>
          </w:tcPr>
          <w:p w:rsidR="00322DE0" w:rsidRPr="003650B6" w:rsidRDefault="00322DE0" w:rsidP="00CF2EF3">
            <w:pPr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sz w:val="22"/>
                <w:szCs w:val="22"/>
              </w:rPr>
              <w:t>Code APE</w:t>
            </w:r>
          </w:p>
        </w:tc>
        <w:tc>
          <w:tcPr>
            <w:tcW w:w="5159" w:type="dxa"/>
            <w:shd w:val="clear" w:color="auto" w:fill="auto"/>
            <w:vAlign w:val="center"/>
          </w:tcPr>
          <w:p w:rsidR="00322DE0" w:rsidRPr="003650B6" w:rsidRDefault="00322DE0" w:rsidP="00CF2EF3">
            <w:pPr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22DE0" w:rsidRPr="003650B6" w:rsidTr="006E6F58">
        <w:trPr>
          <w:trHeight w:val="408"/>
        </w:trPr>
        <w:tc>
          <w:tcPr>
            <w:tcW w:w="5335" w:type="dxa"/>
            <w:shd w:val="clear" w:color="auto" w:fill="auto"/>
            <w:vAlign w:val="center"/>
          </w:tcPr>
          <w:p w:rsidR="00322DE0" w:rsidRPr="003650B6" w:rsidRDefault="00322DE0" w:rsidP="00CF2EF3">
            <w:pPr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sz w:val="22"/>
                <w:szCs w:val="22"/>
              </w:rPr>
              <w:t>Numéro TVA intracommunautaire</w:t>
            </w:r>
          </w:p>
        </w:tc>
        <w:tc>
          <w:tcPr>
            <w:tcW w:w="5159" w:type="dxa"/>
            <w:shd w:val="clear" w:color="auto" w:fill="auto"/>
            <w:vAlign w:val="center"/>
          </w:tcPr>
          <w:p w:rsidR="00322DE0" w:rsidRPr="003650B6" w:rsidRDefault="00322DE0" w:rsidP="00CF2EF3">
            <w:pPr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="00322DE0" w:rsidRPr="003650B6" w:rsidRDefault="00322DE0" w:rsidP="009B45B9">
      <w:pPr>
        <w:tabs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</w:p>
    <w:p w:rsidR="00322DE0" w:rsidRPr="003650B6" w:rsidRDefault="00322DE0" w:rsidP="009B45B9">
      <w:pPr>
        <w:tabs>
          <w:tab w:val="left" w:pos="851"/>
        </w:tabs>
        <w:ind w:left="1701"/>
        <w:jc w:val="both"/>
        <w:rPr>
          <w:rFonts w:asciiTheme="majorHAnsi" w:hAnsiTheme="majorHAnsi" w:cstheme="majorHAnsi"/>
          <w:i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650B6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CA0B4A">
        <w:rPr>
          <w:rFonts w:asciiTheme="majorHAnsi" w:hAnsiTheme="majorHAnsi" w:cstheme="majorHAnsi"/>
          <w:sz w:val="22"/>
          <w:szCs w:val="22"/>
        </w:rPr>
      </w:r>
      <w:r w:rsidR="00CA0B4A">
        <w:rPr>
          <w:rFonts w:asciiTheme="majorHAnsi" w:hAnsiTheme="majorHAnsi" w:cstheme="majorHAnsi"/>
          <w:sz w:val="22"/>
          <w:szCs w:val="22"/>
        </w:rPr>
        <w:fldChar w:fldCharType="separate"/>
      </w:r>
      <w:r w:rsidRPr="003650B6">
        <w:rPr>
          <w:rFonts w:asciiTheme="majorHAnsi" w:hAnsiTheme="majorHAnsi" w:cstheme="majorHAnsi"/>
          <w:sz w:val="22"/>
          <w:szCs w:val="22"/>
        </w:rPr>
        <w:fldChar w:fldCharType="end"/>
      </w:r>
      <w:r w:rsidRPr="003650B6">
        <w:rPr>
          <w:rFonts w:asciiTheme="majorHAnsi" w:hAnsiTheme="majorHAnsi" w:cstheme="majorHAnsi"/>
          <w:sz w:val="22"/>
          <w:szCs w:val="22"/>
        </w:rPr>
        <w:t xml:space="preserve"> </w:t>
      </w:r>
      <w:proofErr w:type="gramStart"/>
      <w:r w:rsidRPr="003650B6">
        <w:rPr>
          <w:rFonts w:asciiTheme="majorHAnsi" w:hAnsiTheme="majorHAnsi" w:cstheme="majorHAnsi"/>
          <w:sz w:val="22"/>
          <w:szCs w:val="22"/>
        </w:rPr>
        <w:t>engage</w:t>
      </w:r>
      <w:proofErr w:type="gramEnd"/>
      <w:r w:rsidRPr="003650B6">
        <w:rPr>
          <w:rFonts w:asciiTheme="majorHAnsi" w:hAnsiTheme="majorHAnsi" w:cstheme="majorHAnsi"/>
          <w:sz w:val="22"/>
          <w:szCs w:val="22"/>
        </w:rPr>
        <w:t xml:space="preserve"> la société ……………………… sur la base de son offre ;</w:t>
      </w:r>
    </w:p>
    <w:p w:rsidR="00322DE0" w:rsidRPr="003650B6" w:rsidRDefault="00322DE0" w:rsidP="009B45B9">
      <w:pPr>
        <w:tabs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5"/>
        <w:gridCol w:w="5085"/>
      </w:tblGrid>
      <w:tr w:rsidR="00322DE0" w:rsidRPr="003650B6" w:rsidTr="00CF2EF3">
        <w:trPr>
          <w:trHeight w:val="567"/>
        </w:trPr>
        <w:tc>
          <w:tcPr>
            <w:tcW w:w="5335" w:type="dxa"/>
            <w:shd w:val="clear" w:color="auto" w:fill="auto"/>
            <w:vAlign w:val="center"/>
          </w:tcPr>
          <w:p w:rsidR="00322DE0" w:rsidRPr="003650B6" w:rsidRDefault="00322DE0" w:rsidP="00CF2EF3">
            <w:pPr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sz w:val="22"/>
                <w:szCs w:val="22"/>
              </w:rPr>
              <w:t>Nom commercial et dénomination sociale du candidat</w:t>
            </w:r>
          </w:p>
        </w:tc>
        <w:tc>
          <w:tcPr>
            <w:tcW w:w="5159" w:type="dxa"/>
            <w:shd w:val="clear" w:color="auto" w:fill="auto"/>
            <w:vAlign w:val="center"/>
          </w:tcPr>
          <w:p w:rsidR="00322DE0" w:rsidRPr="003650B6" w:rsidRDefault="00322DE0" w:rsidP="00CF2EF3">
            <w:pPr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22DE0" w:rsidRPr="003650B6" w:rsidTr="00CF2EF3">
        <w:trPr>
          <w:trHeight w:val="567"/>
        </w:trPr>
        <w:tc>
          <w:tcPr>
            <w:tcW w:w="5335" w:type="dxa"/>
            <w:shd w:val="clear" w:color="auto" w:fill="auto"/>
            <w:vAlign w:val="center"/>
          </w:tcPr>
          <w:p w:rsidR="00322DE0" w:rsidRPr="003650B6" w:rsidRDefault="00322DE0" w:rsidP="00CF2EF3">
            <w:pPr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sz w:val="22"/>
                <w:szCs w:val="22"/>
              </w:rPr>
              <w:t>Les adresses de son établissement et de son siège social (si elle est différente de celle de l’établissement)</w:t>
            </w:r>
          </w:p>
        </w:tc>
        <w:tc>
          <w:tcPr>
            <w:tcW w:w="5159" w:type="dxa"/>
            <w:shd w:val="clear" w:color="auto" w:fill="auto"/>
            <w:vAlign w:val="center"/>
          </w:tcPr>
          <w:p w:rsidR="00322DE0" w:rsidRPr="003650B6" w:rsidRDefault="00322DE0" w:rsidP="00CF2EF3">
            <w:pPr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22DE0" w:rsidRPr="003650B6" w:rsidTr="006E6F58">
        <w:trPr>
          <w:trHeight w:val="427"/>
        </w:trPr>
        <w:tc>
          <w:tcPr>
            <w:tcW w:w="5335" w:type="dxa"/>
            <w:shd w:val="clear" w:color="auto" w:fill="auto"/>
            <w:vAlign w:val="center"/>
          </w:tcPr>
          <w:p w:rsidR="00322DE0" w:rsidRPr="003650B6" w:rsidRDefault="00322DE0" w:rsidP="00CF2EF3">
            <w:pPr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sz w:val="22"/>
                <w:szCs w:val="22"/>
              </w:rPr>
              <w:t>Adresse électronique</w:t>
            </w:r>
          </w:p>
        </w:tc>
        <w:tc>
          <w:tcPr>
            <w:tcW w:w="5159" w:type="dxa"/>
            <w:shd w:val="clear" w:color="auto" w:fill="auto"/>
            <w:vAlign w:val="center"/>
          </w:tcPr>
          <w:p w:rsidR="00322DE0" w:rsidRPr="003650B6" w:rsidRDefault="00322DE0" w:rsidP="00CF2EF3">
            <w:pPr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22DE0" w:rsidRPr="003650B6" w:rsidTr="006E6F58">
        <w:trPr>
          <w:trHeight w:val="427"/>
        </w:trPr>
        <w:tc>
          <w:tcPr>
            <w:tcW w:w="5335" w:type="dxa"/>
            <w:shd w:val="clear" w:color="auto" w:fill="auto"/>
            <w:vAlign w:val="center"/>
          </w:tcPr>
          <w:p w:rsidR="00322DE0" w:rsidRPr="003650B6" w:rsidRDefault="00322DE0" w:rsidP="00CF2EF3">
            <w:pPr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sz w:val="22"/>
                <w:szCs w:val="22"/>
              </w:rPr>
              <w:t>Numéro de téléphone</w:t>
            </w:r>
          </w:p>
        </w:tc>
        <w:tc>
          <w:tcPr>
            <w:tcW w:w="5159" w:type="dxa"/>
            <w:shd w:val="clear" w:color="auto" w:fill="auto"/>
            <w:vAlign w:val="center"/>
          </w:tcPr>
          <w:p w:rsidR="00322DE0" w:rsidRPr="003650B6" w:rsidRDefault="00322DE0" w:rsidP="00CF2EF3">
            <w:pPr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22DE0" w:rsidRPr="003650B6" w:rsidTr="006E6F58">
        <w:trPr>
          <w:trHeight w:val="427"/>
        </w:trPr>
        <w:tc>
          <w:tcPr>
            <w:tcW w:w="5335" w:type="dxa"/>
            <w:shd w:val="clear" w:color="auto" w:fill="auto"/>
            <w:vAlign w:val="center"/>
          </w:tcPr>
          <w:p w:rsidR="00322DE0" w:rsidRPr="003650B6" w:rsidRDefault="00322DE0" w:rsidP="00CF2EF3">
            <w:pPr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sz w:val="22"/>
                <w:szCs w:val="22"/>
              </w:rPr>
              <w:t>Numéro SIRET</w:t>
            </w:r>
          </w:p>
        </w:tc>
        <w:tc>
          <w:tcPr>
            <w:tcW w:w="5159" w:type="dxa"/>
            <w:shd w:val="clear" w:color="auto" w:fill="auto"/>
            <w:vAlign w:val="center"/>
          </w:tcPr>
          <w:p w:rsidR="00322DE0" w:rsidRPr="003650B6" w:rsidRDefault="00322DE0" w:rsidP="00CF2EF3">
            <w:pPr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22DE0" w:rsidRPr="003650B6" w:rsidTr="006E6F58">
        <w:trPr>
          <w:trHeight w:val="427"/>
        </w:trPr>
        <w:tc>
          <w:tcPr>
            <w:tcW w:w="5335" w:type="dxa"/>
            <w:shd w:val="clear" w:color="auto" w:fill="auto"/>
            <w:vAlign w:val="center"/>
          </w:tcPr>
          <w:p w:rsidR="00322DE0" w:rsidRPr="003650B6" w:rsidRDefault="00322DE0" w:rsidP="00CF2EF3">
            <w:pPr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sz w:val="22"/>
                <w:szCs w:val="22"/>
              </w:rPr>
              <w:t>Code APE</w:t>
            </w:r>
          </w:p>
        </w:tc>
        <w:tc>
          <w:tcPr>
            <w:tcW w:w="5159" w:type="dxa"/>
            <w:shd w:val="clear" w:color="auto" w:fill="auto"/>
            <w:vAlign w:val="center"/>
          </w:tcPr>
          <w:p w:rsidR="00322DE0" w:rsidRPr="003650B6" w:rsidRDefault="00322DE0" w:rsidP="00CF2EF3">
            <w:pPr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22DE0" w:rsidRPr="003650B6" w:rsidTr="006E6F58">
        <w:trPr>
          <w:trHeight w:val="427"/>
        </w:trPr>
        <w:tc>
          <w:tcPr>
            <w:tcW w:w="5335" w:type="dxa"/>
            <w:shd w:val="clear" w:color="auto" w:fill="auto"/>
            <w:vAlign w:val="center"/>
          </w:tcPr>
          <w:p w:rsidR="00322DE0" w:rsidRPr="003650B6" w:rsidRDefault="00322DE0" w:rsidP="00CF2EF3">
            <w:pPr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sz w:val="22"/>
                <w:szCs w:val="22"/>
              </w:rPr>
              <w:t>Numéro TVA intracommunautaire</w:t>
            </w:r>
          </w:p>
        </w:tc>
        <w:tc>
          <w:tcPr>
            <w:tcW w:w="5159" w:type="dxa"/>
            <w:shd w:val="clear" w:color="auto" w:fill="auto"/>
            <w:vAlign w:val="center"/>
          </w:tcPr>
          <w:p w:rsidR="00322DE0" w:rsidRPr="003650B6" w:rsidRDefault="00322DE0" w:rsidP="00CF2EF3">
            <w:pPr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="00322DE0" w:rsidRDefault="00322DE0" w:rsidP="009B45B9">
      <w:pPr>
        <w:tabs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</w:p>
    <w:p w:rsidR="005D0BA1" w:rsidRDefault="005D0BA1" w:rsidP="009B45B9">
      <w:pPr>
        <w:tabs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</w:p>
    <w:p w:rsidR="005D0BA1" w:rsidRDefault="005D0BA1" w:rsidP="009B45B9">
      <w:pPr>
        <w:tabs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</w:p>
    <w:p w:rsidR="005D0BA1" w:rsidRDefault="005D0BA1" w:rsidP="009B45B9">
      <w:pPr>
        <w:tabs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</w:p>
    <w:p w:rsidR="005D0BA1" w:rsidRPr="003650B6" w:rsidRDefault="005D0BA1" w:rsidP="009B45B9">
      <w:pPr>
        <w:tabs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</w:p>
    <w:p w:rsidR="00322DE0" w:rsidRPr="003650B6" w:rsidRDefault="00322DE0" w:rsidP="009B45B9">
      <w:pPr>
        <w:pStyle w:val="fcase1ertab"/>
        <w:tabs>
          <w:tab w:val="left" w:pos="851"/>
        </w:tabs>
        <w:spacing w:before="120"/>
        <w:ind w:left="851" w:firstLine="0"/>
        <w:rPr>
          <w:rFonts w:asciiTheme="majorHAnsi" w:hAnsiTheme="majorHAnsi" w:cstheme="majorHAnsi"/>
          <w:i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650B6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CA0B4A">
        <w:rPr>
          <w:rFonts w:asciiTheme="majorHAnsi" w:hAnsiTheme="majorHAnsi" w:cstheme="majorHAnsi"/>
          <w:sz w:val="22"/>
          <w:szCs w:val="22"/>
        </w:rPr>
      </w:r>
      <w:r w:rsidR="00CA0B4A">
        <w:rPr>
          <w:rFonts w:asciiTheme="majorHAnsi" w:hAnsiTheme="majorHAnsi" w:cstheme="majorHAnsi"/>
          <w:sz w:val="22"/>
          <w:szCs w:val="22"/>
        </w:rPr>
        <w:fldChar w:fldCharType="separate"/>
      </w:r>
      <w:r w:rsidRPr="003650B6">
        <w:rPr>
          <w:rFonts w:asciiTheme="majorHAnsi" w:hAnsiTheme="majorHAnsi" w:cstheme="majorHAnsi"/>
          <w:sz w:val="22"/>
          <w:szCs w:val="22"/>
        </w:rPr>
        <w:fldChar w:fldCharType="end"/>
      </w:r>
      <w:r w:rsidRPr="003650B6">
        <w:rPr>
          <w:rFonts w:asciiTheme="majorHAnsi" w:hAnsiTheme="majorHAnsi" w:cstheme="majorHAnsi"/>
          <w:sz w:val="22"/>
          <w:szCs w:val="22"/>
        </w:rPr>
        <w:t xml:space="preserve"> L’ensemble des membres du groupement s’engagent, sur la base de l’offre du groupement ;</w:t>
      </w:r>
    </w:p>
    <w:p w:rsidR="00322DE0" w:rsidRPr="003650B6" w:rsidRDefault="00322DE0" w:rsidP="009B45B9">
      <w:pPr>
        <w:pStyle w:val="fcase1ertab"/>
        <w:tabs>
          <w:tab w:val="left" w:pos="851"/>
        </w:tabs>
        <w:ind w:left="0" w:firstLine="0"/>
        <w:rPr>
          <w:rFonts w:asciiTheme="majorHAnsi" w:hAnsiTheme="majorHAnsi" w:cstheme="majorHAnsi"/>
          <w:sz w:val="22"/>
          <w:szCs w:val="22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0"/>
        <w:gridCol w:w="1869"/>
        <w:gridCol w:w="1864"/>
        <w:gridCol w:w="1863"/>
        <w:gridCol w:w="1864"/>
      </w:tblGrid>
      <w:tr w:rsidR="00322DE0" w:rsidRPr="003650B6" w:rsidTr="00CF2EF3">
        <w:trPr>
          <w:trHeight w:val="744"/>
        </w:trPr>
        <w:tc>
          <w:tcPr>
            <w:tcW w:w="2978" w:type="dxa"/>
            <w:shd w:val="clear" w:color="auto" w:fill="auto"/>
            <w:vAlign w:val="center"/>
          </w:tcPr>
          <w:p w:rsidR="00322DE0" w:rsidRPr="003650B6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:rsidR="00322DE0" w:rsidRPr="003650B6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sz w:val="22"/>
                <w:szCs w:val="22"/>
              </w:rPr>
              <w:t>MANDATAIRE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322DE0" w:rsidRPr="003650B6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sz w:val="22"/>
                <w:szCs w:val="22"/>
              </w:rPr>
              <w:t>COTRAITANT 1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322DE0" w:rsidRPr="003650B6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sz w:val="22"/>
                <w:szCs w:val="22"/>
              </w:rPr>
              <w:t>COTRAITANT 2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322DE0" w:rsidRPr="003650B6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sz w:val="22"/>
                <w:szCs w:val="22"/>
              </w:rPr>
              <w:t>COTRAITANT 3</w:t>
            </w:r>
          </w:p>
        </w:tc>
      </w:tr>
      <w:tr w:rsidR="00322DE0" w:rsidRPr="003650B6" w:rsidTr="00CF2EF3">
        <w:trPr>
          <w:trHeight w:val="780"/>
        </w:trPr>
        <w:tc>
          <w:tcPr>
            <w:tcW w:w="2978" w:type="dxa"/>
            <w:shd w:val="clear" w:color="auto" w:fill="auto"/>
            <w:vAlign w:val="center"/>
          </w:tcPr>
          <w:p w:rsidR="00322DE0" w:rsidRPr="003650B6" w:rsidRDefault="00322DE0" w:rsidP="00FE031E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sz w:val="22"/>
                <w:szCs w:val="22"/>
              </w:rPr>
              <w:t>Nom commercial et dénomination sociale du candidat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322DE0" w:rsidRPr="003650B6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:rsidR="00322DE0" w:rsidRPr="003650B6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:rsidR="00322DE0" w:rsidRPr="003650B6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:rsidR="00322DE0" w:rsidRPr="003650B6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22DE0" w:rsidRPr="003650B6" w:rsidTr="00CF2EF3">
        <w:trPr>
          <w:trHeight w:val="692"/>
        </w:trPr>
        <w:tc>
          <w:tcPr>
            <w:tcW w:w="2978" w:type="dxa"/>
            <w:shd w:val="clear" w:color="auto" w:fill="auto"/>
            <w:vAlign w:val="center"/>
          </w:tcPr>
          <w:p w:rsidR="00322DE0" w:rsidRPr="003650B6" w:rsidRDefault="00322DE0" w:rsidP="00FE031E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sz w:val="22"/>
                <w:szCs w:val="22"/>
              </w:rPr>
              <w:t>Nom, Prénom et qualité du signataire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322DE0" w:rsidRPr="003650B6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:rsidR="00322DE0" w:rsidRPr="003650B6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:rsidR="00322DE0" w:rsidRPr="003650B6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:rsidR="00322DE0" w:rsidRPr="003650B6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22DE0" w:rsidRPr="003650B6" w:rsidTr="00CF2EF3">
        <w:trPr>
          <w:trHeight w:val="1014"/>
        </w:trPr>
        <w:tc>
          <w:tcPr>
            <w:tcW w:w="2978" w:type="dxa"/>
            <w:shd w:val="clear" w:color="auto" w:fill="auto"/>
            <w:vAlign w:val="center"/>
          </w:tcPr>
          <w:p w:rsidR="00322DE0" w:rsidRPr="003650B6" w:rsidRDefault="00322DE0" w:rsidP="00CF2EF3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sz w:val="22"/>
                <w:szCs w:val="22"/>
              </w:rPr>
              <w:t>Les adresses de son établissement et de son siège social (si elle est différente de celle de l’établissement)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322DE0" w:rsidRPr="003650B6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:rsidR="00322DE0" w:rsidRPr="003650B6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:rsidR="00322DE0" w:rsidRPr="003650B6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:rsidR="00322DE0" w:rsidRPr="003650B6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22DE0" w:rsidRPr="003650B6" w:rsidTr="006E6F58">
        <w:trPr>
          <w:trHeight w:val="423"/>
        </w:trPr>
        <w:tc>
          <w:tcPr>
            <w:tcW w:w="2978" w:type="dxa"/>
            <w:shd w:val="clear" w:color="auto" w:fill="auto"/>
            <w:vAlign w:val="center"/>
          </w:tcPr>
          <w:p w:rsidR="00322DE0" w:rsidRPr="003650B6" w:rsidRDefault="00322DE0" w:rsidP="00FE031E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sz w:val="22"/>
                <w:szCs w:val="22"/>
              </w:rPr>
              <w:t>Adresse électronique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322DE0" w:rsidRPr="003650B6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:rsidR="00322DE0" w:rsidRPr="003650B6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:rsidR="00322DE0" w:rsidRPr="003650B6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:rsidR="00322DE0" w:rsidRPr="003650B6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22DE0" w:rsidRPr="003650B6" w:rsidTr="006E6F58">
        <w:trPr>
          <w:trHeight w:val="423"/>
        </w:trPr>
        <w:tc>
          <w:tcPr>
            <w:tcW w:w="2978" w:type="dxa"/>
            <w:shd w:val="clear" w:color="auto" w:fill="auto"/>
            <w:vAlign w:val="center"/>
          </w:tcPr>
          <w:p w:rsidR="00322DE0" w:rsidRPr="003650B6" w:rsidRDefault="00322DE0" w:rsidP="00FE031E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sz w:val="22"/>
                <w:szCs w:val="22"/>
              </w:rPr>
              <w:t>Numéro de téléphone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322DE0" w:rsidRPr="003650B6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:rsidR="00322DE0" w:rsidRPr="003650B6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:rsidR="00322DE0" w:rsidRPr="003650B6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:rsidR="00322DE0" w:rsidRPr="003650B6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22DE0" w:rsidRPr="003650B6" w:rsidTr="006E6F58">
        <w:trPr>
          <w:trHeight w:val="423"/>
        </w:trPr>
        <w:tc>
          <w:tcPr>
            <w:tcW w:w="2978" w:type="dxa"/>
            <w:shd w:val="clear" w:color="auto" w:fill="auto"/>
            <w:vAlign w:val="center"/>
          </w:tcPr>
          <w:p w:rsidR="00322DE0" w:rsidRPr="003650B6" w:rsidRDefault="00322DE0" w:rsidP="00FE031E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sz w:val="22"/>
                <w:szCs w:val="22"/>
              </w:rPr>
              <w:t>Numéro SIRET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322DE0" w:rsidRPr="003650B6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:rsidR="00322DE0" w:rsidRPr="003650B6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:rsidR="00322DE0" w:rsidRPr="003650B6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:rsidR="00322DE0" w:rsidRPr="003650B6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22DE0" w:rsidRPr="003650B6" w:rsidTr="006E6F58">
        <w:trPr>
          <w:trHeight w:val="423"/>
        </w:trPr>
        <w:tc>
          <w:tcPr>
            <w:tcW w:w="2978" w:type="dxa"/>
            <w:shd w:val="clear" w:color="auto" w:fill="auto"/>
            <w:vAlign w:val="center"/>
          </w:tcPr>
          <w:p w:rsidR="00322DE0" w:rsidRPr="003650B6" w:rsidRDefault="00322DE0" w:rsidP="00FE031E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sz w:val="22"/>
                <w:szCs w:val="22"/>
              </w:rPr>
              <w:t>Code APE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322DE0" w:rsidRPr="003650B6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:rsidR="00322DE0" w:rsidRPr="003650B6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:rsidR="00322DE0" w:rsidRPr="003650B6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:rsidR="00322DE0" w:rsidRPr="003650B6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22DE0" w:rsidRPr="003650B6" w:rsidTr="006E6F58">
        <w:trPr>
          <w:trHeight w:val="423"/>
        </w:trPr>
        <w:tc>
          <w:tcPr>
            <w:tcW w:w="2978" w:type="dxa"/>
            <w:shd w:val="clear" w:color="auto" w:fill="auto"/>
            <w:vAlign w:val="center"/>
          </w:tcPr>
          <w:p w:rsidR="00322DE0" w:rsidRPr="003650B6" w:rsidRDefault="00322DE0" w:rsidP="00FE031E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sz w:val="22"/>
                <w:szCs w:val="22"/>
              </w:rPr>
              <w:t>Numéro TVA intracommunautaire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322DE0" w:rsidRPr="003650B6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:rsidR="00322DE0" w:rsidRPr="003650B6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:rsidR="00322DE0" w:rsidRPr="003650B6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:rsidR="00322DE0" w:rsidRPr="003650B6" w:rsidRDefault="00322DE0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="00322DE0" w:rsidRPr="003650B6" w:rsidRDefault="00322DE0" w:rsidP="009B45B9">
      <w:pPr>
        <w:pStyle w:val="fcase1ertab"/>
        <w:tabs>
          <w:tab w:val="left" w:pos="851"/>
        </w:tabs>
        <w:ind w:left="0" w:firstLine="0"/>
        <w:rPr>
          <w:rFonts w:asciiTheme="majorHAnsi" w:hAnsiTheme="majorHAnsi" w:cstheme="majorHAnsi"/>
          <w:sz w:val="22"/>
          <w:szCs w:val="22"/>
        </w:rPr>
      </w:pPr>
    </w:p>
    <w:p w:rsidR="00322DE0" w:rsidRPr="003650B6" w:rsidRDefault="00322DE0" w:rsidP="009B45B9">
      <w:pPr>
        <w:pStyle w:val="fcase1ertab"/>
        <w:tabs>
          <w:tab w:val="left" w:pos="851"/>
        </w:tabs>
        <w:ind w:left="0" w:firstLine="0"/>
        <w:rPr>
          <w:rFonts w:asciiTheme="majorHAnsi" w:hAnsiTheme="majorHAnsi" w:cstheme="majorHAnsi"/>
          <w:b/>
          <w:sz w:val="22"/>
          <w:szCs w:val="22"/>
          <w:u w:val="single"/>
        </w:rPr>
      </w:pPr>
    </w:p>
    <w:p w:rsidR="00322DE0" w:rsidRPr="003650B6" w:rsidRDefault="00322DE0" w:rsidP="009B45B9">
      <w:pPr>
        <w:pStyle w:val="fcase1ertab"/>
        <w:tabs>
          <w:tab w:val="left" w:pos="851"/>
        </w:tabs>
        <w:ind w:left="0" w:firstLine="0"/>
        <w:rPr>
          <w:rFonts w:asciiTheme="majorHAnsi" w:hAnsiTheme="majorHAnsi" w:cstheme="majorHAnsi"/>
          <w:b/>
          <w:sz w:val="22"/>
          <w:szCs w:val="22"/>
          <w:u w:val="single"/>
        </w:rPr>
      </w:pPr>
    </w:p>
    <w:p w:rsidR="00322DE0" w:rsidRPr="003650B6" w:rsidRDefault="00322DE0" w:rsidP="009B45B9">
      <w:pPr>
        <w:pStyle w:val="fcase1ertab"/>
        <w:tabs>
          <w:tab w:val="left" w:pos="851"/>
        </w:tabs>
        <w:ind w:left="0" w:firstLine="0"/>
        <w:rPr>
          <w:rFonts w:asciiTheme="majorHAnsi" w:hAnsiTheme="majorHAnsi" w:cstheme="majorHAnsi"/>
          <w:b/>
          <w:sz w:val="22"/>
          <w:szCs w:val="22"/>
          <w:u w:val="single"/>
        </w:rPr>
      </w:pPr>
      <w:proofErr w:type="gramStart"/>
      <w:r w:rsidRPr="003650B6">
        <w:rPr>
          <w:rFonts w:asciiTheme="majorHAnsi" w:hAnsiTheme="majorHAnsi" w:cstheme="majorHAnsi"/>
          <w:b/>
          <w:sz w:val="22"/>
          <w:szCs w:val="22"/>
          <w:u w:val="single"/>
        </w:rPr>
        <w:t>à</w:t>
      </w:r>
      <w:proofErr w:type="gramEnd"/>
      <w:r w:rsidRPr="003650B6">
        <w:rPr>
          <w:rFonts w:asciiTheme="majorHAnsi" w:hAnsiTheme="majorHAnsi" w:cstheme="majorHAnsi"/>
          <w:b/>
          <w:sz w:val="22"/>
          <w:szCs w:val="22"/>
          <w:u w:val="single"/>
        </w:rPr>
        <w:t xml:space="preserve"> livrer les fournitures demandées ou à exécuter les prestations demandées :</w:t>
      </w:r>
    </w:p>
    <w:p w:rsidR="00322DE0" w:rsidRPr="003650B6" w:rsidRDefault="00322DE0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650B6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CA0B4A">
        <w:rPr>
          <w:rFonts w:asciiTheme="majorHAnsi" w:hAnsiTheme="majorHAnsi" w:cstheme="majorHAnsi"/>
          <w:sz w:val="22"/>
          <w:szCs w:val="22"/>
        </w:rPr>
      </w:r>
      <w:r w:rsidR="00CA0B4A">
        <w:rPr>
          <w:rFonts w:asciiTheme="majorHAnsi" w:hAnsiTheme="majorHAnsi" w:cstheme="majorHAnsi"/>
          <w:sz w:val="22"/>
          <w:szCs w:val="22"/>
        </w:rPr>
        <w:fldChar w:fldCharType="separate"/>
      </w:r>
      <w:r w:rsidRPr="003650B6">
        <w:rPr>
          <w:rFonts w:asciiTheme="majorHAnsi" w:hAnsiTheme="majorHAnsi" w:cstheme="majorHAnsi"/>
          <w:sz w:val="22"/>
          <w:szCs w:val="22"/>
        </w:rPr>
        <w:fldChar w:fldCharType="end"/>
      </w:r>
      <w:r w:rsidRPr="003650B6">
        <w:rPr>
          <w:rFonts w:asciiTheme="majorHAnsi" w:hAnsiTheme="majorHAnsi" w:cstheme="majorHAnsi"/>
          <w:sz w:val="22"/>
          <w:szCs w:val="22"/>
        </w:rPr>
        <w:t xml:space="preserve"> </w:t>
      </w:r>
      <w:proofErr w:type="gramStart"/>
      <w:r w:rsidRPr="003650B6">
        <w:rPr>
          <w:rFonts w:asciiTheme="majorHAnsi" w:hAnsiTheme="majorHAnsi" w:cstheme="majorHAnsi"/>
          <w:sz w:val="22"/>
          <w:szCs w:val="22"/>
        </w:rPr>
        <w:t>aux</w:t>
      </w:r>
      <w:proofErr w:type="gramEnd"/>
      <w:r w:rsidRPr="003650B6">
        <w:rPr>
          <w:rFonts w:asciiTheme="majorHAnsi" w:hAnsiTheme="majorHAnsi" w:cstheme="majorHAnsi"/>
          <w:sz w:val="22"/>
          <w:szCs w:val="22"/>
        </w:rPr>
        <w:t xml:space="preserve"> prix indiqués ci-dessous ;</w:t>
      </w:r>
    </w:p>
    <w:p w:rsidR="00322DE0" w:rsidRPr="003650B6" w:rsidRDefault="00322DE0" w:rsidP="009B45B9">
      <w:pPr>
        <w:tabs>
          <w:tab w:val="left" w:pos="426"/>
          <w:tab w:val="left" w:pos="851"/>
        </w:tabs>
        <w:spacing w:before="120"/>
        <w:ind w:left="1701"/>
        <w:jc w:val="both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650B6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CA0B4A">
        <w:rPr>
          <w:rFonts w:asciiTheme="majorHAnsi" w:hAnsiTheme="majorHAnsi" w:cstheme="majorHAnsi"/>
          <w:sz w:val="22"/>
          <w:szCs w:val="22"/>
        </w:rPr>
      </w:r>
      <w:r w:rsidR="00CA0B4A">
        <w:rPr>
          <w:rFonts w:asciiTheme="majorHAnsi" w:hAnsiTheme="majorHAnsi" w:cstheme="majorHAnsi"/>
          <w:sz w:val="22"/>
          <w:szCs w:val="22"/>
        </w:rPr>
        <w:fldChar w:fldCharType="separate"/>
      </w:r>
      <w:r w:rsidRPr="003650B6">
        <w:rPr>
          <w:rFonts w:asciiTheme="majorHAnsi" w:hAnsiTheme="majorHAnsi" w:cstheme="majorHAnsi"/>
          <w:sz w:val="22"/>
          <w:szCs w:val="22"/>
        </w:rPr>
        <w:fldChar w:fldCharType="end"/>
      </w:r>
      <w:r w:rsidRPr="003650B6">
        <w:rPr>
          <w:rFonts w:asciiTheme="majorHAnsi" w:hAnsiTheme="majorHAnsi" w:cstheme="majorHAnsi"/>
          <w:sz w:val="22"/>
          <w:szCs w:val="22"/>
        </w:rPr>
        <w:t xml:space="preserve"> Taux de la TVA : </w:t>
      </w:r>
    </w:p>
    <w:p w:rsidR="00322DE0" w:rsidRPr="003650B6" w:rsidRDefault="00322DE0" w:rsidP="009B45B9">
      <w:pPr>
        <w:tabs>
          <w:tab w:val="left" w:pos="426"/>
          <w:tab w:val="left" w:pos="851"/>
        </w:tabs>
        <w:spacing w:before="240"/>
        <w:ind w:left="1701"/>
        <w:jc w:val="both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650B6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CA0B4A">
        <w:rPr>
          <w:rFonts w:asciiTheme="majorHAnsi" w:hAnsiTheme="majorHAnsi" w:cstheme="majorHAnsi"/>
          <w:sz w:val="22"/>
          <w:szCs w:val="22"/>
        </w:rPr>
      </w:r>
      <w:r w:rsidR="00CA0B4A">
        <w:rPr>
          <w:rFonts w:asciiTheme="majorHAnsi" w:hAnsiTheme="majorHAnsi" w:cstheme="majorHAnsi"/>
          <w:sz w:val="22"/>
          <w:szCs w:val="22"/>
        </w:rPr>
        <w:fldChar w:fldCharType="separate"/>
      </w:r>
      <w:r w:rsidRPr="003650B6">
        <w:rPr>
          <w:rFonts w:asciiTheme="majorHAnsi" w:hAnsiTheme="majorHAnsi" w:cstheme="majorHAnsi"/>
          <w:sz w:val="22"/>
          <w:szCs w:val="22"/>
        </w:rPr>
        <w:fldChar w:fldCharType="end"/>
      </w:r>
      <w:r w:rsidRPr="003650B6">
        <w:rPr>
          <w:rFonts w:asciiTheme="majorHAnsi" w:hAnsiTheme="majorHAnsi" w:cstheme="majorHAnsi"/>
          <w:sz w:val="22"/>
          <w:szCs w:val="22"/>
        </w:rPr>
        <w:t xml:space="preserve"> </w:t>
      </w:r>
      <w:bookmarkStart w:id="3" w:name="_Hlk210750268"/>
      <w:r w:rsidRPr="003650B6">
        <w:rPr>
          <w:rFonts w:asciiTheme="majorHAnsi" w:hAnsiTheme="majorHAnsi" w:cstheme="majorHAnsi"/>
          <w:sz w:val="22"/>
          <w:szCs w:val="22"/>
        </w:rPr>
        <w:t>Montant hors taxes</w:t>
      </w:r>
      <w:bookmarkStart w:id="4" w:name="_Ref210750969"/>
      <w:r w:rsidRPr="003650B6">
        <w:rPr>
          <w:rStyle w:val="Caractresdenotedebasdepage"/>
          <w:rFonts w:asciiTheme="majorHAnsi" w:hAnsiTheme="majorHAnsi" w:cstheme="majorHAnsi"/>
          <w:sz w:val="22"/>
          <w:szCs w:val="22"/>
        </w:rPr>
        <w:footnoteReference w:id="2"/>
      </w:r>
      <w:bookmarkEnd w:id="4"/>
      <w:r w:rsidRPr="003650B6">
        <w:rPr>
          <w:rStyle w:val="Caractresdenotedebasdepage"/>
          <w:rFonts w:asciiTheme="majorHAnsi" w:hAnsiTheme="majorHAnsi" w:cstheme="majorHAnsi"/>
          <w:sz w:val="22"/>
          <w:szCs w:val="22"/>
        </w:rPr>
        <w:t> </w:t>
      </w:r>
      <w:r w:rsidRPr="003650B6">
        <w:rPr>
          <w:rFonts w:asciiTheme="majorHAnsi" w:hAnsiTheme="majorHAnsi" w:cstheme="majorHAnsi"/>
          <w:sz w:val="22"/>
          <w:szCs w:val="22"/>
        </w:rPr>
        <w:t>:</w:t>
      </w:r>
      <w:bookmarkEnd w:id="3"/>
    </w:p>
    <w:p w:rsidR="003C6436" w:rsidRPr="003650B6" w:rsidRDefault="003C6436" w:rsidP="003C6436">
      <w:pPr>
        <w:pStyle w:val="fcase1ertab"/>
        <w:tabs>
          <w:tab w:val="left" w:pos="851"/>
        </w:tabs>
        <w:ind w:left="0" w:firstLine="0"/>
        <w:rPr>
          <w:rFonts w:asciiTheme="majorHAnsi" w:hAnsiTheme="majorHAnsi" w:cstheme="majorHAnsi"/>
          <w:b/>
          <w:sz w:val="22"/>
          <w:szCs w:val="22"/>
          <w:u w:val="single"/>
        </w:rPr>
      </w:pPr>
    </w:p>
    <w:p w:rsidR="003C6436" w:rsidRPr="003650B6" w:rsidRDefault="003C6436" w:rsidP="003C6436">
      <w:pPr>
        <w:pStyle w:val="fcase1ertab"/>
        <w:tabs>
          <w:tab w:val="left" w:pos="851"/>
        </w:tabs>
        <w:ind w:left="0" w:firstLine="0"/>
        <w:rPr>
          <w:rFonts w:asciiTheme="majorHAnsi" w:hAnsiTheme="majorHAnsi" w:cstheme="majorHAnsi"/>
          <w:b/>
          <w:sz w:val="22"/>
          <w:szCs w:val="22"/>
          <w:u w:val="single"/>
          <w:lang w:eastAsia="fr-FR"/>
        </w:rPr>
      </w:pPr>
      <w:r w:rsidRPr="003650B6">
        <w:rPr>
          <w:rFonts w:asciiTheme="majorHAnsi" w:hAnsiTheme="majorHAnsi" w:cstheme="majorHAnsi"/>
          <w:b/>
          <w:sz w:val="22"/>
          <w:szCs w:val="22"/>
          <w:u w:val="single"/>
          <w:lang w:eastAsia="fr-FR"/>
        </w:rPr>
        <w:t>Offre de base :</w:t>
      </w:r>
    </w:p>
    <w:p w:rsidR="003C6436" w:rsidRPr="003650B6" w:rsidRDefault="003C6436" w:rsidP="003C6436">
      <w:pPr>
        <w:tabs>
          <w:tab w:val="left" w:pos="426"/>
          <w:tab w:val="left" w:pos="851"/>
        </w:tabs>
        <w:spacing w:before="240"/>
        <w:ind w:left="1701"/>
        <w:jc w:val="both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650B6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CA0B4A">
        <w:rPr>
          <w:rFonts w:asciiTheme="majorHAnsi" w:hAnsiTheme="majorHAnsi" w:cstheme="majorHAnsi"/>
          <w:sz w:val="22"/>
          <w:szCs w:val="22"/>
        </w:rPr>
      </w:r>
      <w:r w:rsidR="00CA0B4A">
        <w:rPr>
          <w:rFonts w:asciiTheme="majorHAnsi" w:hAnsiTheme="majorHAnsi" w:cstheme="majorHAnsi"/>
          <w:sz w:val="22"/>
          <w:szCs w:val="22"/>
        </w:rPr>
        <w:fldChar w:fldCharType="separate"/>
      </w:r>
      <w:r w:rsidRPr="003650B6">
        <w:rPr>
          <w:rFonts w:asciiTheme="majorHAnsi" w:hAnsiTheme="majorHAnsi" w:cstheme="majorHAnsi"/>
          <w:sz w:val="22"/>
          <w:szCs w:val="22"/>
        </w:rPr>
        <w:fldChar w:fldCharType="end"/>
      </w:r>
      <w:r w:rsidRPr="003650B6">
        <w:rPr>
          <w:rFonts w:asciiTheme="majorHAnsi" w:hAnsiTheme="majorHAnsi" w:cstheme="majorHAnsi"/>
          <w:sz w:val="22"/>
          <w:szCs w:val="22"/>
        </w:rPr>
        <w:t xml:space="preserve"> Montant hors taxes</w:t>
      </w:r>
      <w:r w:rsidR="00127362">
        <w:rPr>
          <w:rFonts w:asciiTheme="majorHAnsi" w:hAnsiTheme="majorHAnsi" w:cstheme="majorHAnsi"/>
          <w:sz w:val="22"/>
          <w:szCs w:val="22"/>
        </w:rPr>
        <w:t xml:space="preserve"> </w:t>
      </w:r>
      <w:r w:rsidR="00127362" w:rsidRPr="00127362">
        <w:rPr>
          <w:rStyle w:val="Caractresdenotedebasdepage"/>
          <w:rFonts w:cstheme="majorHAnsi"/>
        </w:rPr>
        <w:fldChar w:fldCharType="begin"/>
      </w:r>
      <w:r w:rsidR="00127362" w:rsidRPr="00127362">
        <w:rPr>
          <w:rStyle w:val="Caractresdenotedebasdepage"/>
          <w:rFonts w:cstheme="majorHAnsi"/>
        </w:rPr>
        <w:instrText xml:space="preserve"> NOTEREF _Ref210750969 \h </w:instrText>
      </w:r>
      <w:r w:rsidR="00127362">
        <w:rPr>
          <w:rStyle w:val="Caractresdenotedebasdepage"/>
          <w:rFonts w:cstheme="majorHAnsi"/>
        </w:rPr>
        <w:instrText xml:space="preserve"> \* MERGEFORMAT </w:instrText>
      </w:r>
      <w:r w:rsidR="00127362" w:rsidRPr="00127362">
        <w:rPr>
          <w:rStyle w:val="Caractresdenotedebasdepage"/>
          <w:rFonts w:cstheme="majorHAnsi"/>
        </w:rPr>
      </w:r>
      <w:r w:rsidR="00127362" w:rsidRPr="00127362">
        <w:rPr>
          <w:rStyle w:val="Caractresdenotedebasdepage"/>
          <w:rFonts w:cstheme="majorHAnsi"/>
        </w:rPr>
        <w:fldChar w:fldCharType="separate"/>
      </w:r>
      <w:r w:rsidR="00127362" w:rsidRPr="00127362">
        <w:rPr>
          <w:rStyle w:val="Caractresdenotedebasdepage"/>
          <w:rFonts w:cstheme="majorHAnsi"/>
        </w:rPr>
        <w:t>2</w:t>
      </w:r>
      <w:r w:rsidR="00127362" w:rsidRPr="00127362">
        <w:rPr>
          <w:rStyle w:val="Caractresdenotedebasdepage"/>
          <w:rFonts w:cstheme="majorHAnsi"/>
        </w:rPr>
        <w:fldChar w:fldCharType="end"/>
      </w:r>
      <w:r w:rsidRPr="003650B6">
        <w:rPr>
          <w:rStyle w:val="Caractresdenotedebasdepage"/>
          <w:rFonts w:asciiTheme="majorHAnsi" w:hAnsiTheme="majorHAnsi" w:cstheme="majorHAnsi"/>
          <w:sz w:val="22"/>
          <w:szCs w:val="22"/>
        </w:rPr>
        <w:t> </w:t>
      </w:r>
      <w:r w:rsidRPr="003650B6">
        <w:rPr>
          <w:rFonts w:asciiTheme="majorHAnsi" w:hAnsiTheme="majorHAnsi" w:cstheme="majorHAnsi"/>
          <w:sz w:val="22"/>
          <w:szCs w:val="22"/>
        </w:rPr>
        <w:t>:</w:t>
      </w:r>
    </w:p>
    <w:p w:rsidR="003C6436" w:rsidRPr="003650B6" w:rsidRDefault="003C6436" w:rsidP="003C6436">
      <w:pPr>
        <w:tabs>
          <w:tab w:val="left" w:pos="426"/>
          <w:tab w:val="left" w:pos="851"/>
        </w:tabs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>Montant hors taxes arrêté en chiffres à : ………………………………………………………………………………</w:t>
      </w:r>
      <w:r w:rsidR="005D0BA1" w:rsidRPr="003650B6">
        <w:rPr>
          <w:rFonts w:asciiTheme="majorHAnsi" w:hAnsiTheme="majorHAnsi" w:cstheme="majorHAnsi"/>
          <w:sz w:val="22"/>
          <w:szCs w:val="22"/>
        </w:rPr>
        <w:t>....................</w:t>
      </w:r>
      <w:r w:rsidRPr="003650B6">
        <w:rPr>
          <w:rFonts w:asciiTheme="majorHAnsi" w:hAnsiTheme="majorHAnsi" w:cstheme="majorHAnsi"/>
          <w:sz w:val="22"/>
          <w:szCs w:val="22"/>
        </w:rPr>
        <w:t>.</w:t>
      </w:r>
      <w:r w:rsidR="005D0BA1" w:rsidRPr="003650B6">
        <w:rPr>
          <w:rFonts w:asciiTheme="majorHAnsi" w:hAnsiTheme="majorHAnsi" w:cstheme="majorHAnsi"/>
          <w:sz w:val="22"/>
          <w:szCs w:val="22"/>
        </w:rPr>
        <w:t>.......</w:t>
      </w:r>
      <w:r w:rsidR="0033476A">
        <w:rPr>
          <w:rFonts w:asciiTheme="majorHAnsi" w:hAnsiTheme="majorHAnsi" w:cstheme="majorHAnsi"/>
          <w:sz w:val="22"/>
          <w:szCs w:val="22"/>
        </w:rPr>
        <w:t>.......</w:t>
      </w:r>
      <w:r w:rsidR="005D0BA1" w:rsidRPr="003650B6">
        <w:rPr>
          <w:rFonts w:asciiTheme="majorHAnsi" w:hAnsiTheme="majorHAnsi" w:cstheme="majorHAnsi"/>
          <w:sz w:val="22"/>
          <w:szCs w:val="22"/>
        </w:rPr>
        <w:t>...</w:t>
      </w:r>
      <w:r w:rsidR="005D0BA1">
        <w:rPr>
          <w:rFonts w:asciiTheme="majorHAnsi" w:hAnsiTheme="majorHAnsi" w:cstheme="majorHAnsi"/>
          <w:sz w:val="22"/>
          <w:szCs w:val="22"/>
        </w:rPr>
        <w:t>.</w:t>
      </w:r>
    </w:p>
    <w:p w:rsidR="003C6436" w:rsidRDefault="003C6436" w:rsidP="003C6436">
      <w:pPr>
        <w:pStyle w:val="fcase1ertab"/>
        <w:tabs>
          <w:tab w:val="left" w:pos="851"/>
        </w:tabs>
        <w:spacing w:before="120"/>
        <w:ind w:left="0" w:firstLine="0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>Montant hors taxes arrêté en lettres à : ………………………………………………………...................................</w:t>
      </w:r>
      <w:r w:rsidR="005D0BA1" w:rsidRPr="003650B6">
        <w:rPr>
          <w:rFonts w:asciiTheme="majorHAnsi" w:hAnsiTheme="majorHAnsi" w:cstheme="majorHAnsi"/>
          <w:sz w:val="22"/>
          <w:szCs w:val="22"/>
        </w:rPr>
        <w:t>....................</w:t>
      </w:r>
      <w:r w:rsidR="005D0BA1">
        <w:rPr>
          <w:rFonts w:asciiTheme="majorHAnsi" w:hAnsiTheme="majorHAnsi" w:cstheme="majorHAnsi"/>
          <w:sz w:val="22"/>
          <w:szCs w:val="22"/>
        </w:rPr>
        <w:t>....</w:t>
      </w:r>
      <w:r w:rsidR="0033476A" w:rsidRPr="003650B6">
        <w:rPr>
          <w:rFonts w:asciiTheme="majorHAnsi" w:hAnsiTheme="majorHAnsi" w:cstheme="majorHAnsi"/>
          <w:sz w:val="22"/>
          <w:szCs w:val="22"/>
        </w:rPr>
        <w:t>......</w:t>
      </w:r>
      <w:r w:rsidR="0033476A">
        <w:rPr>
          <w:rFonts w:asciiTheme="majorHAnsi" w:hAnsiTheme="majorHAnsi" w:cstheme="majorHAnsi"/>
          <w:sz w:val="22"/>
          <w:szCs w:val="22"/>
        </w:rPr>
        <w:t>..</w:t>
      </w:r>
    </w:p>
    <w:p w:rsidR="0033476A" w:rsidRDefault="0033476A" w:rsidP="0033476A">
      <w:pPr>
        <w:pStyle w:val="fcase1ertab"/>
        <w:tabs>
          <w:tab w:val="left" w:pos="851"/>
        </w:tabs>
        <w:spacing w:before="120"/>
        <w:ind w:left="0" w:firstLine="0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>……………………………………………………….......................................................</w:t>
      </w:r>
      <w:r>
        <w:rPr>
          <w:rFonts w:asciiTheme="majorHAnsi" w:hAnsiTheme="majorHAnsi" w:cstheme="majorHAnsi"/>
          <w:sz w:val="22"/>
          <w:szCs w:val="22"/>
        </w:rPr>
        <w:t>....</w:t>
      </w:r>
      <w:r w:rsidRPr="003650B6">
        <w:rPr>
          <w:rFonts w:asciiTheme="majorHAnsi" w:hAnsiTheme="majorHAnsi" w:cstheme="majorHAnsi"/>
          <w:sz w:val="22"/>
          <w:szCs w:val="22"/>
        </w:rPr>
        <w:t>………………………………………………………............</w:t>
      </w:r>
      <w:r>
        <w:rPr>
          <w:rFonts w:asciiTheme="majorHAnsi" w:hAnsiTheme="majorHAnsi" w:cstheme="majorHAnsi"/>
          <w:sz w:val="22"/>
          <w:szCs w:val="22"/>
        </w:rPr>
        <w:t>.</w:t>
      </w:r>
    </w:p>
    <w:p w:rsidR="003C6436" w:rsidRPr="003650B6" w:rsidRDefault="003C6436" w:rsidP="003C6436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650B6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CA0B4A">
        <w:rPr>
          <w:rFonts w:asciiTheme="majorHAnsi" w:hAnsiTheme="majorHAnsi" w:cstheme="majorHAnsi"/>
          <w:sz w:val="22"/>
          <w:szCs w:val="22"/>
        </w:rPr>
      </w:r>
      <w:r w:rsidR="00CA0B4A">
        <w:rPr>
          <w:rFonts w:asciiTheme="majorHAnsi" w:hAnsiTheme="majorHAnsi" w:cstheme="majorHAnsi"/>
          <w:sz w:val="22"/>
          <w:szCs w:val="22"/>
        </w:rPr>
        <w:fldChar w:fldCharType="separate"/>
      </w:r>
      <w:r w:rsidRPr="003650B6">
        <w:rPr>
          <w:rFonts w:asciiTheme="majorHAnsi" w:hAnsiTheme="majorHAnsi" w:cstheme="majorHAnsi"/>
          <w:sz w:val="22"/>
          <w:szCs w:val="22"/>
        </w:rPr>
        <w:fldChar w:fldCharType="end"/>
      </w:r>
      <w:r w:rsidRPr="003650B6">
        <w:rPr>
          <w:rFonts w:asciiTheme="majorHAnsi" w:hAnsiTheme="majorHAnsi" w:cstheme="majorHAnsi"/>
          <w:sz w:val="22"/>
          <w:szCs w:val="22"/>
        </w:rPr>
        <w:t xml:space="preserve"> Montant TTC</w:t>
      </w:r>
      <w:r w:rsidR="00127362" w:rsidRPr="00127362">
        <w:rPr>
          <w:rStyle w:val="Caractresdenotedebasdepage"/>
          <w:rFonts w:cstheme="majorHAnsi"/>
        </w:rPr>
        <w:t xml:space="preserve"> </w:t>
      </w:r>
      <w:r w:rsidR="00127362" w:rsidRPr="003650B6">
        <w:rPr>
          <w:rStyle w:val="Caractresdenotedebasdepage"/>
          <w:rFonts w:asciiTheme="majorHAnsi" w:hAnsiTheme="majorHAnsi" w:cstheme="majorHAnsi"/>
          <w:sz w:val="22"/>
          <w:szCs w:val="22"/>
        </w:rPr>
        <w:footnoteReference w:id="3"/>
      </w:r>
      <w:r w:rsidR="00127362" w:rsidRPr="003650B6">
        <w:rPr>
          <w:rStyle w:val="Caractresdenotedebasdepage"/>
          <w:rFonts w:asciiTheme="majorHAnsi" w:hAnsiTheme="majorHAnsi" w:cstheme="majorHAnsi"/>
          <w:sz w:val="22"/>
          <w:szCs w:val="22"/>
        </w:rPr>
        <w:t> </w:t>
      </w:r>
      <w:r w:rsidR="00127362" w:rsidRPr="003650B6">
        <w:rPr>
          <w:rFonts w:asciiTheme="majorHAnsi" w:hAnsiTheme="majorHAnsi" w:cstheme="majorHAnsi"/>
          <w:sz w:val="22"/>
          <w:szCs w:val="22"/>
        </w:rPr>
        <w:t>:</w:t>
      </w:r>
      <w:r w:rsidRPr="00127362">
        <w:rPr>
          <w:rStyle w:val="Caractresdenotedebasdepage"/>
          <w:rFonts w:cstheme="majorHAnsi"/>
        </w:rPr>
        <w:t> :</w:t>
      </w:r>
    </w:p>
    <w:p w:rsidR="0033476A" w:rsidRPr="003650B6" w:rsidRDefault="0033476A" w:rsidP="0033476A">
      <w:pPr>
        <w:tabs>
          <w:tab w:val="left" w:pos="426"/>
          <w:tab w:val="left" w:pos="851"/>
        </w:tabs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>Montant hors taxes arrêté en chiffres à : ………………………………………………………………………………............................</w:t>
      </w:r>
      <w:r>
        <w:rPr>
          <w:rFonts w:asciiTheme="majorHAnsi" w:hAnsiTheme="majorHAnsi" w:cstheme="majorHAnsi"/>
          <w:sz w:val="22"/>
          <w:szCs w:val="22"/>
        </w:rPr>
        <w:t>.......</w:t>
      </w:r>
      <w:r w:rsidRPr="003650B6">
        <w:rPr>
          <w:rFonts w:asciiTheme="majorHAnsi" w:hAnsiTheme="majorHAnsi" w:cstheme="majorHAnsi"/>
          <w:sz w:val="22"/>
          <w:szCs w:val="22"/>
        </w:rPr>
        <w:t>...</w:t>
      </w:r>
      <w:r>
        <w:rPr>
          <w:rFonts w:asciiTheme="majorHAnsi" w:hAnsiTheme="majorHAnsi" w:cstheme="majorHAnsi"/>
          <w:sz w:val="22"/>
          <w:szCs w:val="22"/>
        </w:rPr>
        <w:t>.</w:t>
      </w:r>
    </w:p>
    <w:p w:rsidR="0033476A" w:rsidRDefault="0033476A" w:rsidP="0033476A">
      <w:pPr>
        <w:pStyle w:val="fcase1ertab"/>
        <w:tabs>
          <w:tab w:val="left" w:pos="851"/>
        </w:tabs>
        <w:spacing w:before="120"/>
        <w:ind w:left="0" w:firstLine="0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>Montant hors taxes arrêté en lettres à : ……………………………………………………….......................................................</w:t>
      </w:r>
      <w:r>
        <w:rPr>
          <w:rFonts w:asciiTheme="majorHAnsi" w:hAnsiTheme="majorHAnsi" w:cstheme="majorHAnsi"/>
          <w:sz w:val="22"/>
          <w:szCs w:val="22"/>
        </w:rPr>
        <w:t>....</w:t>
      </w:r>
      <w:r w:rsidRPr="003650B6">
        <w:rPr>
          <w:rFonts w:asciiTheme="majorHAnsi" w:hAnsiTheme="majorHAnsi" w:cstheme="majorHAnsi"/>
          <w:sz w:val="22"/>
          <w:szCs w:val="22"/>
        </w:rPr>
        <w:t>......</w:t>
      </w:r>
      <w:r>
        <w:rPr>
          <w:rFonts w:asciiTheme="majorHAnsi" w:hAnsiTheme="majorHAnsi" w:cstheme="majorHAnsi"/>
          <w:sz w:val="22"/>
          <w:szCs w:val="22"/>
        </w:rPr>
        <w:t>..</w:t>
      </w:r>
    </w:p>
    <w:p w:rsidR="0033476A" w:rsidRDefault="0033476A" w:rsidP="0033476A">
      <w:pPr>
        <w:pStyle w:val="fcase1ertab"/>
        <w:tabs>
          <w:tab w:val="left" w:pos="851"/>
        </w:tabs>
        <w:spacing w:before="120"/>
        <w:ind w:left="0" w:firstLine="0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>……………………………………………………….......................................................</w:t>
      </w:r>
      <w:r>
        <w:rPr>
          <w:rFonts w:asciiTheme="majorHAnsi" w:hAnsiTheme="majorHAnsi" w:cstheme="majorHAnsi"/>
          <w:sz w:val="22"/>
          <w:szCs w:val="22"/>
        </w:rPr>
        <w:t>....</w:t>
      </w:r>
      <w:r w:rsidRPr="003650B6">
        <w:rPr>
          <w:rFonts w:asciiTheme="majorHAnsi" w:hAnsiTheme="majorHAnsi" w:cstheme="majorHAnsi"/>
          <w:sz w:val="22"/>
          <w:szCs w:val="22"/>
        </w:rPr>
        <w:t>………………………………………………………............</w:t>
      </w:r>
      <w:r>
        <w:rPr>
          <w:rFonts w:asciiTheme="majorHAnsi" w:hAnsiTheme="majorHAnsi" w:cstheme="majorHAnsi"/>
          <w:sz w:val="22"/>
          <w:szCs w:val="22"/>
        </w:rPr>
        <w:t>.</w:t>
      </w:r>
    </w:p>
    <w:p w:rsidR="004144DB" w:rsidRDefault="004144DB" w:rsidP="004144DB">
      <w:pPr>
        <w:keepLines/>
        <w:tabs>
          <w:tab w:val="left" w:pos="851"/>
          <w:tab w:val="left" w:pos="1134"/>
          <w:tab w:val="left" w:pos="1418"/>
        </w:tabs>
        <w:jc w:val="both"/>
        <w:rPr>
          <w:rFonts w:ascii="Calibri Light" w:hAnsi="Calibri Light" w:cs="Calibri Light"/>
          <w:b/>
          <w:lang w:eastAsia="fr-FR"/>
        </w:rPr>
      </w:pPr>
      <w:r w:rsidRPr="004144DB">
        <w:rPr>
          <w:rFonts w:asciiTheme="majorHAnsi" w:hAnsiTheme="majorHAnsi" w:cstheme="majorHAnsi"/>
          <w:b/>
          <w:sz w:val="22"/>
          <w:szCs w:val="22"/>
          <w:u w:val="single"/>
          <w:lang w:eastAsia="fr-FR"/>
        </w:rPr>
        <w:t>PSE 1 : Prolongements des réseaux EU/EP traversant de façade à façade compris regards supplémentaires</w:t>
      </w:r>
      <w:r>
        <w:rPr>
          <w:rFonts w:asciiTheme="majorHAnsi" w:hAnsiTheme="majorHAnsi" w:cstheme="majorHAnsi"/>
          <w:b/>
          <w:sz w:val="22"/>
          <w:szCs w:val="22"/>
          <w:u w:val="single"/>
          <w:lang w:eastAsia="fr-FR"/>
        </w:rPr>
        <w:t xml:space="preserve"> (</w:t>
      </w:r>
      <w:r>
        <w:rPr>
          <w:rFonts w:ascii="Calibri Light" w:hAnsi="Calibri Light" w:cs="Calibri Light"/>
          <w:b/>
          <w:lang w:eastAsia="fr-FR"/>
        </w:rPr>
        <w:t>Lot 01 VRD et Lot 02 GO</w:t>
      </w:r>
      <w:r>
        <w:rPr>
          <w:rFonts w:ascii="Calibri Light" w:hAnsi="Calibri Light" w:cs="Calibri Light"/>
          <w:b/>
          <w:lang w:eastAsia="fr-FR"/>
        </w:rPr>
        <w:t>)</w:t>
      </w:r>
    </w:p>
    <w:p w:rsidR="004144DB" w:rsidRPr="003650B6" w:rsidRDefault="004144DB" w:rsidP="004144DB">
      <w:pPr>
        <w:tabs>
          <w:tab w:val="left" w:pos="426"/>
          <w:tab w:val="left" w:pos="851"/>
        </w:tabs>
        <w:spacing w:before="240"/>
        <w:ind w:left="1701"/>
        <w:jc w:val="both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650B6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>
        <w:rPr>
          <w:rFonts w:asciiTheme="majorHAnsi" w:hAnsiTheme="majorHAnsi" w:cstheme="majorHAnsi"/>
          <w:sz w:val="22"/>
          <w:szCs w:val="22"/>
        </w:rPr>
      </w:r>
      <w:r>
        <w:rPr>
          <w:rFonts w:asciiTheme="majorHAnsi" w:hAnsiTheme="majorHAnsi" w:cstheme="majorHAnsi"/>
          <w:sz w:val="22"/>
          <w:szCs w:val="22"/>
        </w:rPr>
        <w:fldChar w:fldCharType="separate"/>
      </w:r>
      <w:r w:rsidRPr="003650B6">
        <w:rPr>
          <w:rFonts w:asciiTheme="majorHAnsi" w:hAnsiTheme="majorHAnsi" w:cstheme="majorHAnsi"/>
          <w:sz w:val="22"/>
          <w:szCs w:val="22"/>
        </w:rPr>
        <w:fldChar w:fldCharType="end"/>
      </w:r>
      <w:r w:rsidRPr="003650B6">
        <w:rPr>
          <w:rFonts w:asciiTheme="majorHAnsi" w:hAnsiTheme="majorHAnsi" w:cstheme="majorHAnsi"/>
          <w:sz w:val="22"/>
          <w:szCs w:val="22"/>
        </w:rPr>
        <w:t xml:space="preserve"> Montant hors taxes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127362">
        <w:rPr>
          <w:rStyle w:val="Caractresdenotedebasdepage"/>
          <w:rFonts w:cstheme="majorHAnsi"/>
        </w:rPr>
        <w:fldChar w:fldCharType="begin"/>
      </w:r>
      <w:r w:rsidRPr="00127362">
        <w:rPr>
          <w:rStyle w:val="Caractresdenotedebasdepage"/>
          <w:rFonts w:cstheme="majorHAnsi"/>
        </w:rPr>
        <w:instrText xml:space="preserve"> NOTEREF _Ref210750969 \h </w:instrText>
      </w:r>
      <w:r>
        <w:rPr>
          <w:rStyle w:val="Caractresdenotedebasdepage"/>
          <w:rFonts w:cstheme="majorHAnsi"/>
        </w:rPr>
        <w:instrText xml:space="preserve"> \* MERGEFORMAT </w:instrText>
      </w:r>
      <w:r w:rsidRPr="00127362">
        <w:rPr>
          <w:rStyle w:val="Caractresdenotedebasdepage"/>
          <w:rFonts w:cstheme="majorHAnsi"/>
        </w:rPr>
      </w:r>
      <w:r w:rsidRPr="00127362">
        <w:rPr>
          <w:rStyle w:val="Caractresdenotedebasdepage"/>
          <w:rFonts w:cstheme="majorHAnsi"/>
        </w:rPr>
        <w:fldChar w:fldCharType="separate"/>
      </w:r>
      <w:r w:rsidRPr="00127362">
        <w:rPr>
          <w:rStyle w:val="Caractresdenotedebasdepage"/>
          <w:rFonts w:cstheme="majorHAnsi"/>
        </w:rPr>
        <w:t>2</w:t>
      </w:r>
      <w:r w:rsidRPr="00127362">
        <w:rPr>
          <w:rStyle w:val="Caractresdenotedebasdepage"/>
          <w:rFonts w:cstheme="majorHAnsi"/>
        </w:rPr>
        <w:fldChar w:fldCharType="end"/>
      </w:r>
      <w:r w:rsidRPr="003650B6">
        <w:rPr>
          <w:rStyle w:val="Caractresdenotedebasdepage"/>
          <w:rFonts w:asciiTheme="majorHAnsi" w:hAnsiTheme="majorHAnsi" w:cstheme="majorHAnsi"/>
          <w:sz w:val="22"/>
          <w:szCs w:val="22"/>
        </w:rPr>
        <w:t> </w:t>
      </w:r>
      <w:r w:rsidRPr="003650B6">
        <w:rPr>
          <w:rFonts w:asciiTheme="majorHAnsi" w:hAnsiTheme="majorHAnsi" w:cstheme="majorHAnsi"/>
          <w:sz w:val="22"/>
          <w:szCs w:val="22"/>
        </w:rPr>
        <w:t>:</w:t>
      </w:r>
    </w:p>
    <w:p w:rsidR="004144DB" w:rsidRPr="003650B6" w:rsidRDefault="004144DB" w:rsidP="004144DB">
      <w:pPr>
        <w:tabs>
          <w:tab w:val="left" w:pos="426"/>
          <w:tab w:val="left" w:pos="851"/>
        </w:tabs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>Montant hors taxes arrêté en chiffres à : ………………………………………………………………………………............................</w:t>
      </w:r>
      <w:r>
        <w:rPr>
          <w:rFonts w:asciiTheme="majorHAnsi" w:hAnsiTheme="majorHAnsi" w:cstheme="majorHAnsi"/>
          <w:sz w:val="22"/>
          <w:szCs w:val="22"/>
        </w:rPr>
        <w:t>.......</w:t>
      </w:r>
      <w:r w:rsidRPr="003650B6">
        <w:rPr>
          <w:rFonts w:asciiTheme="majorHAnsi" w:hAnsiTheme="majorHAnsi" w:cstheme="majorHAnsi"/>
          <w:sz w:val="22"/>
          <w:szCs w:val="22"/>
        </w:rPr>
        <w:t>...</w:t>
      </w:r>
      <w:r>
        <w:rPr>
          <w:rFonts w:asciiTheme="majorHAnsi" w:hAnsiTheme="majorHAnsi" w:cstheme="majorHAnsi"/>
          <w:sz w:val="22"/>
          <w:szCs w:val="22"/>
        </w:rPr>
        <w:t>.</w:t>
      </w:r>
    </w:p>
    <w:p w:rsidR="004144DB" w:rsidRDefault="004144DB" w:rsidP="004144DB">
      <w:pPr>
        <w:pStyle w:val="fcase1ertab"/>
        <w:tabs>
          <w:tab w:val="left" w:pos="851"/>
        </w:tabs>
        <w:spacing w:before="120"/>
        <w:ind w:left="0" w:firstLine="0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>Montant hors taxes arrêté en lettres à : ……………………………………………………….......................................................</w:t>
      </w:r>
      <w:r>
        <w:rPr>
          <w:rFonts w:asciiTheme="majorHAnsi" w:hAnsiTheme="majorHAnsi" w:cstheme="majorHAnsi"/>
          <w:sz w:val="22"/>
          <w:szCs w:val="22"/>
        </w:rPr>
        <w:t>....</w:t>
      </w:r>
      <w:r w:rsidRPr="003650B6">
        <w:rPr>
          <w:rFonts w:asciiTheme="majorHAnsi" w:hAnsiTheme="majorHAnsi" w:cstheme="majorHAnsi"/>
          <w:sz w:val="22"/>
          <w:szCs w:val="22"/>
        </w:rPr>
        <w:t>......</w:t>
      </w:r>
      <w:r>
        <w:rPr>
          <w:rFonts w:asciiTheme="majorHAnsi" w:hAnsiTheme="majorHAnsi" w:cstheme="majorHAnsi"/>
          <w:sz w:val="22"/>
          <w:szCs w:val="22"/>
        </w:rPr>
        <w:t>..</w:t>
      </w:r>
    </w:p>
    <w:p w:rsidR="004144DB" w:rsidRDefault="004144DB" w:rsidP="004144DB">
      <w:pPr>
        <w:pStyle w:val="fcase1ertab"/>
        <w:tabs>
          <w:tab w:val="left" w:pos="851"/>
        </w:tabs>
        <w:spacing w:before="120"/>
        <w:ind w:left="0" w:firstLine="0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lastRenderedPageBreak/>
        <w:t>……………………………………………………….......................................................</w:t>
      </w:r>
      <w:r>
        <w:rPr>
          <w:rFonts w:asciiTheme="majorHAnsi" w:hAnsiTheme="majorHAnsi" w:cstheme="majorHAnsi"/>
          <w:sz w:val="22"/>
          <w:szCs w:val="22"/>
        </w:rPr>
        <w:t>....</w:t>
      </w:r>
      <w:r w:rsidRPr="003650B6">
        <w:rPr>
          <w:rFonts w:asciiTheme="majorHAnsi" w:hAnsiTheme="majorHAnsi" w:cstheme="majorHAnsi"/>
          <w:sz w:val="22"/>
          <w:szCs w:val="22"/>
        </w:rPr>
        <w:t>………………………………………………………............</w:t>
      </w:r>
      <w:r>
        <w:rPr>
          <w:rFonts w:asciiTheme="majorHAnsi" w:hAnsiTheme="majorHAnsi" w:cstheme="majorHAnsi"/>
          <w:sz w:val="22"/>
          <w:szCs w:val="22"/>
        </w:rPr>
        <w:t>.</w:t>
      </w:r>
    </w:p>
    <w:p w:rsidR="004144DB" w:rsidRPr="003650B6" w:rsidRDefault="004144DB" w:rsidP="004144DB">
      <w:pPr>
        <w:pStyle w:val="fcase1ertab"/>
        <w:tabs>
          <w:tab w:val="left" w:pos="851"/>
        </w:tabs>
        <w:spacing w:before="120"/>
        <w:ind w:left="0" w:firstLine="0"/>
        <w:rPr>
          <w:rFonts w:asciiTheme="majorHAnsi" w:hAnsiTheme="majorHAnsi" w:cstheme="majorHAnsi"/>
          <w:sz w:val="22"/>
          <w:szCs w:val="22"/>
        </w:rPr>
      </w:pPr>
    </w:p>
    <w:p w:rsidR="004144DB" w:rsidRPr="003650B6" w:rsidRDefault="004144DB" w:rsidP="004144DB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650B6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>
        <w:rPr>
          <w:rFonts w:asciiTheme="majorHAnsi" w:hAnsiTheme="majorHAnsi" w:cstheme="majorHAnsi"/>
          <w:sz w:val="22"/>
          <w:szCs w:val="22"/>
        </w:rPr>
      </w:r>
      <w:r>
        <w:rPr>
          <w:rFonts w:asciiTheme="majorHAnsi" w:hAnsiTheme="majorHAnsi" w:cstheme="majorHAnsi"/>
          <w:sz w:val="22"/>
          <w:szCs w:val="22"/>
        </w:rPr>
        <w:fldChar w:fldCharType="separate"/>
      </w:r>
      <w:r w:rsidRPr="003650B6">
        <w:rPr>
          <w:rFonts w:asciiTheme="majorHAnsi" w:hAnsiTheme="majorHAnsi" w:cstheme="majorHAnsi"/>
          <w:sz w:val="22"/>
          <w:szCs w:val="22"/>
        </w:rPr>
        <w:fldChar w:fldCharType="end"/>
      </w:r>
      <w:r w:rsidRPr="003650B6">
        <w:rPr>
          <w:rFonts w:asciiTheme="majorHAnsi" w:hAnsiTheme="majorHAnsi" w:cstheme="majorHAnsi"/>
          <w:sz w:val="22"/>
          <w:szCs w:val="22"/>
        </w:rPr>
        <w:t xml:space="preserve"> Montant TTC</w:t>
      </w:r>
      <w:r>
        <w:rPr>
          <w:rStyle w:val="Caractresdenotedebasdepage"/>
        </w:rPr>
        <w:t>3</w:t>
      </w:r>
      <w:r w:rsidRPr="003650B6">
        <w:rPr>
          <w:rStyle w:val="Caractresdenotedebasdepage"/>
          <w:rFonts w:asciiTheme="majorHAnsi" w:hAnsiTheme="majorHAnsi" w:cstheme="majorHAnsi"/>
          <w:sz w:val="22"/>
          <w:szCs w:val="22"/>
        </w:rPr>
        <w:t> </w:t>
      </w:r>
      <w:r w:rsidRPr="003650B6">
        <w:rPr>
          <w:rFonts w:asciiTheme="majorHAnsi" w:hAnsiTheme="majorHAnsi" w:cstheme="majorHAnsi"/>
          <w:sz w:val="22"/>
          <w:szCs w:val="22"/>
        </w:rPr>
        <w:t>:</w:t>
      </w:r>
      <w:r w:rsidRPr="00127362">
        <w:rPr>
          <w:rStyle w:val="Caractresdenotedebasdepage"/>
          <w:rFonts w:cstheme="majorHAnsi"/>
        </w:rPr>
        <w:t> :</w:t>
      </w:r>
    </w:p>
    <w:p w:rsidR="004144DB" w:rsidRPr="003650B6" w:rsidRDefault="004144DB" w:rsidP="004144DB">
      <w:pPr>
        <w:tabs>
          <w:tab w:val="left" w:pos="426"/>
          <w:tab w:val="left" w:pos="851"/>
        </w:tabs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>Montant hors taxes arrêté en chiffres à : ………………………………………………………………………………............................</w:t>
      </w:r>
      <w:r>
        <w:rPr>
          <w:rFonts w:asciiTheme="majorHAnsi" w:hAnsiTheme="majorHAnsi" w:cstheme="majorHAnsi"/>
          <w:sz w:val="22"/>
          <w:szCs w:val="22"/>
        </w:rPr>
        <w:t>.......</w:t>
      </w:r>
      <w:r w:rsidRPr="003650B6">
        <w:rPr>
          <w:rFonts w:asciiTheme="majorHAnsi" w:hAnsiTheme="majorHAnsi" w:cstheme="majorHAnsi"/>
          <w:sz w:val="22"/>
          <w:szCs w:val="22"/>
        </w:rPr>
        <w:t>...</w:t>
      </w:r>
      <w:r>
        <w:rPr>
          <w:rFonts w:asciiTheme="majorHAnsi" w:hAnsiTheme="majorHAnsi" w:cstheme="majorHAnsi"/>
          <w:sz w:val="22"/>
          <w:szCs w:val="22"/>
        </w:rPr>
        <w:t>.</w:t>
      </w:r>
    </w:p>
    <w:p w:rsidR="004144DB" w:rsidRDefault="004144DB" w:rsidP="004144DB">
      <w:pPr>
        <w:pStyle w:val="fcase1ertab"/>
        <w:tabs>
          <w:tab w:val="left" w:pos="851"/>
        </w:tabs>
        <w:spacing w:before="120"/>
        <w:ind w:left="0" w:firstLine="0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>Montant hors taxes arrêté en lettres à : ……………………………………………………….......................................................</w:t>
      </w:r>
      <w:r>
        <w:rPr>
          <w:rFonts w:asciiTheme="majorHAnsi" w:hAnsiTheme="majorHAnsi" w:cstheme="majorHAnsi"/>
          <w:sz w:val="22"/>
          <w:szCs w:val="22"/>
        </w:rPr>
        <w:t>....</w:t>
      </w:r>
      <w:r w:rsidRPr="003650B6">
        <w:rPr>
          <w:rFonts w:asciiTheme="majorHAnsi" w:hAnsiTheme="majorHAnsi" w:cstheme="majorHAnsi"/>
          <w:sz w:val="22"/>
          <w:szCs w:val="22"/>
        </w:rPr>
        <w:t>......</w:t>
      </w:r>
      <w:r>
        <w:rPr>
          <w:rFonts w:asciiTheme="majorHAnsi" w:hAnsiTheme="majorHAnsi" w:cstheme="majorHAnsi"/>
          <w:sz w:val="22"/>
          <w:szCs w:val="22"/>
        </w:rPr>
        <w:t>..</w:t>
      </w:r>
    </w:p>
    <w:p w:rsidR="004144DB" w:rsidRDefault="004144DB" w:rsidP="004144DB">
      <w:pPr>
        <w:pStyle w:val="fcase1ertab"/>
        <w:tabs>
          <w:tab w:val="left" w:pos="851"/>
        </w:tabs>
        <w:spacing w:before="120"/>
        <w:ind w:left="0" w:firstLine="0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>……………………………………………………….......................................................</w:t>
      </w:r>
      <w:r>
        <w:rPr>
          <w:rFonts w:asciiTheme="majorHAnsi" w:hAnsiTheme="majorHAnsi" w:cstheme="majorHAnsi"/>
          <w:sz w:val="22"/>
          <w:szCs w:val="22"/>
        </w:rPr>
        <w:t>....</w:t>
      </w:r>
      <w:r w:rsidRPr="003650B6">
        <w:rPr>
          <w:rFonts w:asciiTheme="majorHAnsi" w:hAnsiTheme="majorHAnsi" w:cstheme="majorHAnsi"/>
          <w:sz w:val="22"/>
          <w:szCs w:val="22"/>
        </w:rPr>
        <w:t>………………………………………………………............</w:t>
      </w:r>
      <w:r>
        <w:rPr>
          <w:rFonts w:asciiTheme="majorHAnsi" w:hAnsiTheme="majorHAnsi" w:cstheme="majorHAnsi"/>
          <w:sz w:val="22"/>
          <w:szCs w:val="22"/>
        </w:rPr>
        <w:t>.</w:t>
      </w:r>
    </w:p>
    <w:p w:rsidR="0033476A" w:rsidRDefault="0033476A" w:rsidP="003C6436">
      <w:pPr>
        <w:tabs>
          <w:tab w:val="left" w:pos="426"/>
        </w:tabs>
        <w:suppressAutoHyphens w:val="0"/>
        <w:spacing w:before="120"/>
        <w:jc w:val="both"/>
        <w:rPr>
          <w:rFonts w:asciiTheme="majorHAnsi" w:hAnsiTheme="majorHAnsi" w:cstheme="majorHAnsi"/>
          <w:b/>
          <w:sz w:val="22"/>
          <w:szCs w:val="22"/>
          <w:u w:val="single"/>
          <w:lang w:eastAsia="fr-FR"/>
        </w:rPr>
      </w:pPr>
    </w:p>
    <w:p w:rsidR="003C6436" w:rsidRPr="004144DB" w:rsidRDefault="003C6436" w:rsidP="004144DB">
      <w:pPr>
        <w:keepLines/>
        <w:tabs>
          <w:tab w:val="left" w:pos="851"/>
          <w:tab w:val="left" w:pos="1134"/>
          <w:tab w:val="left" w:pos="1418"/>
        </w:tabs>
        <w:jc w:val="both"/>
        <w:rPr>
          <w:rFonts w:ascii="Calibri Light" w:hAnsi="Calibri Light" w:cs="Calibri Light"/>
          <w:b/>
          <w:lang w:eastAsia="fr-FR"/>
        </w:rPr>
      </w:pPr>
      <w:r w:rsidRPr="003650B6">
        <w:rPr>
          <w:rFonts w:asciiTheme="majorHAnsi" w:hAnsiTheme="majorHAnsi" w:cstheme="majorHAnsi"/>
          <w:b/>
          <w:sz w:val="22"/>
          <w:szCs w:val="22"/>
          <w:u w:val="single"/>
          <w:lang w:eastAsia="fr-FR"/>
        </w:rPr>
        <w:t>PSE</w:t>
      </w:r>
      <w:r w:rsidR="004144DB">
        <w:rPr>
          <w:rFonts w:asciiTheme="majorHAnsi" w:hAnsiTheme="majorHAnsi" w:cstheme="majorHAnsi"/>
          <w:b/>
          <w:sz w:val="22"/>
          <w:szCs w:val="22"/>
          <w:u w:val="single"/>
          <w:lang w:eastAsia="fr-FR"/>
        </w:rPr>
        <w:t xml:space="preserve"> 2</w:t>
      </w:r>
      <w:r w:rsidRPr="003650B6">
        <w:rPr>
          <w:rFonts w:asciiTheme="majorHAnsi" w:hAnsiTheme="majorHAnsi" w:cstheme="majorHAnsi"/>
          <w:b/>
          <w:sz w:val="22"/>
          <w:szCs w:val="22"/>
          <w:u w:val="single"/>
          <w:lang w:eastAsia="fr-FR"/>
        </w:rPr>
        <w:t> :</w:t>
      </w:r>
      <w:r w:rsidR="004144DB">
        <w:rPr>
          <w:rFonts w:asciiTheme="majorHAnsi" w:hAnsiTheme="majorHAnsi" w:cstheme="majorHAnsi"/>
          <w:b/>
          <w:sz w:val="22"/>
          <w:szCs w:val="22"/>
          <w:u w:val="single"/>
          <w:lang w:eastAsia="fr-FR"/>
        </w:rPr>
        <w:t xml:space="preserve"> </w:t>
      </w:r>
      <w:r w:rsidR="004144DB" w:rsidRPr="004144DB">
        <w:rPr>
          <w:rFonts w:asciiTheme="majorHAnsi" w:hAnsiTheme="majorHAnsi" w:cstheme="majorHAnsi"/>
          <w:b/>
          <w:sz w:val="22"/>
          <w:szCs w:val="22"/>
          <w:u w:val="single"/>
          <w:lang w:eastAsia="fr-FR"/>
        </w:rPr>
        <w:t>Fourniture et pose de réseaux d’eau glacée en attente pour les 3 CTA du B30-tertiaire</w:t>
      </w:r>
      <w:r w:rsidR="004144DB">
        <w:rPr>
          <w:rFonts w:asciiTheme="majorHAnsi" w:hAnsiTheme="majorHAnsi" w:cstheme="majorHAnsi"/>
          <w:b/>
          <w:sz w:val="22"/>
          <w:szCs w:val="22"/>
          <w:u w:val="single"/>
          <w:lang w:eastAsia="fr-FR"/>
        </w:rPr>
        <w:t xml:space="preserve"> (</w:t>
      </w:r>
      <w:r w:rsidR="004144DB">
        <w:rPr>
          <w:rFonts w:ascii="Calibri Light" w:hAnsi="Calibri Light" w:cs="Calibri Light"/>
          <w:b/>
          <w:lang w:eastAsia="fr-FR"/>
        </w:rPr>
        <w:t>Lot 15 CVC</w:t>
      </w:r>
      <w:r w:rsidR="004144DB">
        <w:rPr>
          <w:rFonts w:ascii="Calibri Light" w:hAnsi="Calibri Light" w:cs="Calibri Light"/>
          <w:b/>
          <w:lang w:eastAsia="fr-FR"/>
        </w:rPr>
        <w:t>)</w:t>
      </w:r>
    </w:p>
    <w:p w:rsidR="009E2BE0" w:rsidRPr="003650B6" w:rsidRDefault="009E2BE0" w:rsidP="009E2BE0">
      <w:pPr>
        <w:tabs>
          <w:tab w:val="left" w:pos="426"/>
          <w:tab w:val="left" w:pos="851"/>
        </w:tabs>
        <w:spacing w:before="240"/>
        <w:ind w:left="1701"/>
        <w:jc w:val="both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650B6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CA0B4A">
        <w:rPr>
          <w:rFonts w:asciiTheme="majorHAnsi" w:hAnsiTheme="majorHAnsi" w:cstheme="majorHAnsi"/>
          <w:sz w:val="22"/>
          <w:szCs w:val="22"/>
        </w:rPr>
      </w:r>
      <w:r w:rsidR="00CA0B4A">
        <w:rPr>
          <w:rFonts w:asciiTheme="majorHAnsi" w:hAnsiTheme="majorHAnsi" w:cstheme="majorHAnsi"/>
          <w:sz w:val="22"/>
          <w:szCs w:val="22"/>
        </w:rPr>
        <w:fldChar w:fldCharType="separate"/>
      </w:r>
      <w:r w:rsidRPr="003650B6">
        <w:rPr>
          <w:rFonts w:asciiTheme="majorHAnsi" w:hAnsiTheme="majorHAnsi" w:cstheme="majorHAnsi"/>
          <w:sz w:val="22"/>
          <w:szCs w:val="22"/>
        </w:rPr>
        <w:fldChar w:fldCharType="end"/>
      </w:r>
      <w:r w:rsidRPr="003650B6">
        <w:rPr>
          <w:rFonts w:asciiTheme="majorHAnsi" w:hAnsiTheme="majorHAnsi" w:cstheme="majorHAnsi"/>
          <w:sz w:val="22"/>
          <w:szCs w:val="22"/>
        </w:rPr>
        <w:t xml:space="preserve"> Montant hors taxes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127362">
        <w:rPr>
          <w:rStyle w:val="Caractresdenotedebasdepage"/>
          <w:rFonts w:cstheme="majorHAnsi"/>
        </w:rPr>
        <w:fldChar w:fldCharType="begin"/>
      </w:r>
      <w:r w:rsidRPr="00127362">
        <w:rPr>
          <w:rStyle w:val="Caractresdenotedebasdepage"/>
          <w:rFonts w:cstheme="majorHAnsi"/>
        </w:rPr>
        <w:instrText xml:space="preserve"> NOTEREF _Ref210750969 \h </w:instrText>
      </w:r>
      <w:r>
        <w:rPr>
          <w:rStyle w:val="Caractresdenotedebasdepage"/>
          <w:rFonts w:cstheme="majorHAnsi"/>
        </w:rPr>
        <w:instrText xml:space="preserve"> \* MERGEFORMAT </w:instrText>
      </w:r>
      <w:r w:rsidRPr="00127362">
        <w:rPr>
          <w:rStyle w:val="Caractresdenotedebasdepage"/>
          <w:rFonts w:cstheme="majorHAnsi"/>
        </w:rPr>
      </w:r>
      <w:r w:rsidRPr="00127362">
        <w:rPr>
          <w:rStyle w:val="Caractresdenotedebasdepage"/>
          <w:rFonts w:cstheme="majorHAnsi"/>
        </w:rPr>
        <w:fldChar w:fldCharType="separate"/>
      </w:r>
      <w:r w:rsidRPr="00127362">
        <w:rPr>
          <w:rStyle w:val="Caractresdenotedebasdepage"/>
          <w:rFonts w:cstheme="majorHAnsi"/>
        </w:rPr>
        <w:t>2</w:t>
      </w:r>
      <w:r w:rsidRPr="00127362">
        <w:rPr>
          <w:rStyle w:val="Caractresdenotedebasdepage"/>
          <w:rFonts w:cstheme="majorHAnsi"/>
        </w:rPr>
        <w:fldChar w:fldCharType="end"/>
      </w:r>
      <w:r w:rsidRPr="003650B6">
        <w:rPr>
          <w:rStyle w:val="Caractresdenotedebasdepage"/>
          <w:rFonts w:asciiTheme="majorHAnsi" w:hAnsiTheme="majorHAnsi" w:cstheme="majorHAnsi"/>
          <w:sz w:val="22"/>
          <w:szCs w:val="22"/>
        </w:rPr>
        <w:t> </w:t>
      </w:r>
      <w:r w:rsidRPr="003650B6">
        <w:rPr>
          <w:rFonts w:asciiTheme="majorHAnsi" w:hAnsiTheme="majorHAnsi" w:cstheme="majorHAnsi"/>
          <w:sz w:val="22"/>
          <w:szCs w:val="22"/>
        </w:rPr>
        <w:t>:</w:t>
      </w:r>
    </w:p>
    <w:p w:rsidR="009E2BE0" w:rsidRPr="003650B6" w:rsidRDefault="009E2BE0" w:rsidP="009E2BE0">
      <w:pPr>
        <w:tabs>
          <w:tab w:val="left" w:pos="426"/>
          <w:tab w:val="left" w:pos="851"/>
        </w:tabs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>Montant hors taxes arrêté en chiffres à : ………………………………………………………………………………............................</w:t>
      </w:r>
      <w:r>
        <w:rPr>
          <w:rFonts w:asciiTheme="majorHAnsi" w:hAnsiTheme="majorHAnsi" w:cstheme="majorHAnsi"/>
          <w:sz w:val="22"/>
          <w:szCs w:val="22"/>
        </w:rPr>
        <w:t>.......</w:t>
      </w:r>
      <w:r w:rsidRPr="003650B6">
        <w:rPr>
          <w:rFonts w:asciiTheme="majorHAnsi" w:hAnsiTheme="majorHAnsi" w:cstheme="majorHAnsi"/>
          <w:sz w:val="22"/>
          <w:szCs w:val="22"/>
        </w:rPr>
        <w:t>...</w:t>
      </w:r>
      <w:r>
        <w:rPr>
          <w:rFonts w:asciiTheme="majorHAnsi" w:hAnsiTheme="majorHAnsi" w:cstheme="majorHAnsi"/>
          <w:sz w:val="22"/>
          <w:szCs w:val="22"/>
        </w:rPr>
        <w:t>.</w:t>
      </w:r>
    </w:p>
    <w:p w:rsidR="009E2BE0" w:rsidRDefault="009E2BE0" w:rsidP="009E2BE0">
      <w:pPr>
        <w:pStyle w:val="fcase1ertab"/>
        <w:tabs>
          <w:tab w:val="left" w:pos="851"/>
        </w:tabs>
        <w:spacing w:before="120"/>
        <w:ind w:left="0" w:firstLine="0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>Montant hors taxes arrêté en lettres à : ……………………………………………………….......................................................</w:t>
      </w:r>
      <w:r>
        <w:rPr>
          <w:rFonts w:asciiTheme="majorHAnsi" w:hAnsiTheme="majorHAnsi" w:cstheme="majorHAnsi"/>
          <w:sz w:val="22"/>
          <w:szCs w:val="22"/>
        </w:rPr>
        <w:t>....</w:t>
      </w:r>
      <w:r w:rsidRPr="003650B6">
        <w:rPr>
          <w:rFonts w:asciiTheme="majorHAnsi" w:hAnsiTheme="majorHAnsi" w:cstheme="majorHAnsi"/>
          <w:sz w:val="22"/>
          <w:szCs w:val="22"/>
        </w:rPr>
        <w:t>......</w:t>
      </w:r>
      <w:r>
        <w:rPr>
          <w:rFonts w:asciiTheme="majorHAnsi" w:hAnsiTheme="majorHAnsi" w:cstheme="majorHAnsi"/>
          <w:sz w:val="22"/>
          <w:szCs w:val="22"/>
        </w:rPr>
        <w:t>..</w:t>
      </w:r>
    </w:p>
    <w:p w:rsidR="009E2BE0" w:rsidRDefault="009E2BE0" w:rsidP="009E2BE0">
      <w:pPr>
        <w:pStyle w:val="fcase1ertab"/>
        <w:tabs>
          <w:tab w:val="left" w:pos="851"/>
        </w:tabs>
        <w:spacing w:before="120"/>
        <w:ind w:left="0" w:firstLine="0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>……………………………………………………….......................................................</w:t>
      </w:r>
      <w:r>
        <w:rPr>
          <w:rFonts w:asciiTheme="majorHAnsi" w:hAnsiTheme="majorHAnsi" w:cstheme="majorHAnsi"/>
          <w:sz w:val="22"/>
          <w:szCs w:val="22"/>
        </w:rPr>
        <w:t>....</w:t>
      </w:r>
      <w:r w:rsidRPr="003650B6">
        <w:rPr>
          <w:rFonts w:asciiTheme="majorHAnsi" w:hAnsiTheme="majorHAnsi" w:cstheme="majorHAnsi"/>
          <w:sz w:val="22"/>
          <w:szCs w:val="22"/>
        </w:rPr>
        <w:t>………………………………………………………............</w:t>
      </w:r>
      <w:r>
        <w:rPr>
          <w:rFonts w:asciiTheme="majorHAnsi" w:hAnsiTheme="majorHAnsi" w:cstheme="majorHAnsi"/>
          <w:sz w:val="22"/>
          <w:szCs w:val="22"/>
        </w:rPr>
        <w:t>.</w:t>
      </w:r>
    </w:p>
    <w:p w:rsidR="009E2BE0" w:rsidRPr="003650B6" w:rsidRDefault="009E2BE0" w:rsidP="009E2BE0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650B6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CA0B4A">
        <w:rPr>
          <w:rFonts w:asciiTheme="majorHAnsi" w:hAnsiTheme="majorHAnsi" w:cstheme="majorHAnsi"/>
          <w:sz w:val="22"/>
          <w:szCs w:val="22"/>
        </w:rPr>
      </w:r>
      <w:r w:rsidR="00CA0B4A">
        <w:rPr>
          <w:rFonts w:asciiTheme="majorHAnsi" w:hAnsiTheme="majorHAnsi" w:cstheme="majorHAnsi"/>
          <w:sz w:val="22"/>
          <w:szCs w:val="22"/>
        </w:rPr>
        <w:fldChar w:fldCharType="separate"/>
      </w:r>
      <w:r w:rsidRPr="003650B6">
        <w:rPr>
          <w:rFonts w:asciiTheme="majorHAnsi" w:hAnsiTheme="majorHAnsi" w:cstheme="majorHAnsi"/>
          <w:sz w:val="22"/>
          <w:szCs w:val="22"/>
        </w:rPr>
        <w:fldChar w:fldCharType="end"/>
      </w:r>
      <w:r w:rsidRPr="003650B6">
        <w:rPr>
          <w:rFonts w:asciiTheme="majorHAnsi" w:hAnsiTheme="majorHAnsi" w:cstheme="majorHAnsi"/>
          <w:sz w:val="22"/>
          <w:szCs w:val="22"/>
        </w:rPr>
        <w:t xml:space="preserve"> Montant TTC</w:t>
      </w:r>
      <w:r>
        <w:rPr>
          <w:rStyle w:val="Caractresdenotedebasdepage"/>
        </w:rPr>
        <w:t>3</w:t>
      </w:r>
      <w:r w:rsidRPr="003650B6">
        <w:rPr>
          <w:rStyle w:val="Caractresdenotedebasdepage"/>
          <w:rFonts w:asciiTheme="majorHAnsi" w:hAnsiTheme="majorHAnsi" w:cstheme="majorHAnsi"/>
          <w:sz w:val="22"/>
          <w:szCs w:val="22"/>
        </w:rPr>
        <w:t> </w:t>
      </w:r>
      <w:r w:rsidRPr="003650B6">
        <w:rPr>
          <w:rFonts w:asciiTheme="majorHAnsi" w:hAnsiTheme="majorHAnsi" w:cstheme="majorHAnsi"/>
          <w:sz w:val="22"/>
          <w:szCs w:val="22"/>
        </w:rPr>
        <w:t>:</w:t>
      </w:r>
      <w:r w:rsidRPr="00127362">
        <w:rPr>
          <w:rStyle w:val="Caractresdenotedebasdepage"/>
          <w:rFonts w:cstheme="majorHAnsi"/>
        </w:rPr>
        <w:t> :</w:t>
      </w:r>
    </w:p>
    <w:p w:rsidR="009E2BE0" w:rsidRPr="003650B6" w:rsidRDefault="009E2BE0" w:rsidP="009E2BE0">
      <w:pPr>
        <w:tabs>
          <w:tab w:val="left" w:pos="426"/>
          <w:tab w:val="left" w:pos="851"/>
        </w:tabs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>Montant hors taxes arrêté en chiffres à : ………………………………………………………………………………............................</w:t>
      </w:r>
      <w:r>
        <w:rPr>
          <w:rFonts w:asciiTheme="majorHAnsi" w:hAnsiTheme="majorHAnsi" w:cstheme="majorHAnsi"/>
          <w:sz w:val="22"/>
          <w:szCs w:val="22"/>
        </w:rPr>
        <w:t>.......</w:t>
      </w:r>
      <w:r w:rsidRPr="003650B6">
        <w:rPr>
          <w:rFonts w:asciiTheme="majorHAnsi" w:hAnsiTheme="majorHAnsi" w:cstheme="majorHAnsi"/>
          <w:sz w:val="22"/>
          <w:szCs w:val="22"/>
        </w:rPr>
        <w:t>...</w:t>
      </w:r>
      <w:r>
        <w:rPr>
          <w:rFonts w:asciiTheme="majorHAnsi" w:hAnsiTheme="majorHAnsi" w:cstheme="majorHAnsi"/>
          <w:sz w:val="22"/>
          <w:szCs w:val="22"/>
        </w:rPr>
        <w:t>.</w:t>
      </w:r>
    </w:p>
    <w:p w:rsidR="009E2BE0" w:rsidRDefault="009E2BE0" w:rsidP="009E2BE0">
      <w:pPr>
        <w:pStyle w:val="fcase1ertab"/>
        <w:tabs>
          <w:tab w:val="left" w:pos="851"/>
        </w:tabs>
        <w:spacing w:before="120"/>
        <w:ind w:left="0" w:firstLine="0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>Montant hors taxes arrêté en lettres à : ……………………………………………………….......................................................</w:t>
      </w:r>
      <w:r>
        <w:rPr>
          <w:rFonts w:asciiTheme="majorHAnsi" w:hAnsiTheme="majorHAnsi" w:cstheme="majorHAnsi"/>
          <w:sz w:val="22"/>
          <w:szCs w:val="22"/>
        </w:rPr>
        <w:t>....</w:t>
      </w:r>
      <w:r w:rsidRPr="003650B6">
        <w:rPr>
          <w:rFonts w:asciiTheme="majorHAnsi" w:hAnsiTheme="majorHAnsi" w:cstheme="majorHAnsi"/>
          <w:sz w:val="22"/>
          <w:szCs w:val="22"/>
        </w:rPr>
        <w:t>......</w:t>
      </w:r>
      <w:r>
        <w:rPr>
          <w:rFonts w:asciiTheme="majorHAnsi" w:hAnsiTheme="majorHAnsi" w:cstheme="majorHAnsi"/>
          <w:sz w:val="22"/>
          <w:szCs w:val="22"/>
        </w:rPr>
        <w:t>..</w:t>
      </w:r>
    </w:p>
    <w:p w:rsidR="009E2BE0" w:rsidRDefault="009E2BE0" w:rsidP="009E2BE0">
      <w:pPr>
        <w:pStyle w:val="fcase1ertab"/>
        <w:tabs>
          <w:tab w:val="left" w:pos="851"/>
        </w:tabs>
        <w:spacing w:before="120"/>
        <w:ind w:left="0" w:firstLine="0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>……………………………………………………….......................................................</w:t>
      </w:r>
      <w:r>
        <w:rPr>
          <w:rFonts w:asciiTheme="majorHAnsi" w:hAnsiTheme="majorHAnsi" w:cstheme="majorHAnsi"/>
          <w:sz w:val="22"/>
          <w:szCs w:val="22"/>
        </w:rPr>
        <w:t>....</w:t>
      </w:r>
      <w:r w:rsidRPr="003650B6">
        <w:rPr>
          <w:rFonts w:asciiTheme="majorHAnsi" w:hAnsiTheme="majorHAnsi" w:cstheme="majorHAnsi"/>
          <w:sz w:val="22"/>
          <w:szCs w:val="22"/>
        </w:rPr>
        <w:t>………………………………………………………............</w:t>
      </w:r>
      <w:r>
        <w:rPr>
          <w:rFonts w:asciiTheme="majorHAnsi" w:hAnsiTheme="majorHAnsi" w:cstheme="majorHAnsi"/>
          <w:sz w:val="22"/>
          <w:szCs w:val="22"/>
        </w:rPr>
        <w:t>.</w:t>
      </w:r>
    </w:p>
    <w:p w:rsidR="0033476A" w:rsidRDefault="0033476A" w:rsidP="003C6436">
      <w:pPr>
        <w:tabs>
          <w:tab w:val="left" w:pos="426"/>
        </w:tabs>
        <w:suppressAutoHyphens w:val="0"/>
        <w:spacing w:before="120"/>
        <w:jc w:val="both"/>
        <w:rPr>
          <w:rFonts w:asciiTheme="majorHAnsi" w:hAnsiTheme="majorHAnsi" w:cstheme="majorHAnsi"/>
          <w:sz w:val="22"/>
          <w:szCs w:val="22"/>
          <w:lang w:eastAsia="fr-FR"/>
        </w:rPr>
      </w:pPr>
    </w:p>
    <w:p w:rsidR="004144DB" w:rsidRDefault="004144DB" w:rsidP="004144DB">
      <w:pPr>
        <w:keepLines/>
        <w:tabs>
          <w:tab w:val="left" w:pos="851"/>
          <w:tab w:val="left" w:pos="1134"/>
          <w:tab w:val="left" w:pos="1418"/>
        </w:tabs>
        <w:jc w:val="both"/>
        <w:rPr>
          <w:rFonts w:ascii="Calibri Light" w:hAnsi="Calibri Light" w:cs="Calibri Light"/>
          <w:b/>
          <w:lang w:eastAsia="fr-FR"/>
        </w:rPr>
      </w:pPr>
      <w:r w:rsidRPr="004144DB">
        <w:rPr>
          <w:rFonts w:asciiTheme="majorHAnsi" w:hAnsiTheme="majorHAnsi" w:cstheme="majorHAnsi"/>
          <w:b/>
          <w:sz w:val="22"/>
          <w:szCs w:val="22"/>
          <w:u w:val="single"/>
          <w:lang w:eastAsia="fr-FR"/>
        </w:rPr>
        <w:t>PSE 3 : Fourniture et pose des adoucisseurs d'eau pour les sorbonnes d'attaque</w:t>
      </w:r>
      <w:r>
        <w:rPr>
          <w:rFonts w:asciiTheme="majorHAnsi" w:hAnsiTheme="majorHAnsi" w:cstheme="majorHAnsi"/>
          <w:b/>
          <w:sz w:val="22"/>
          <w:szCs w:val="22"/>
          <w:u w:val="single"/>
          <w:lang w:eastAsia="fr-FR"/>
        </w:rPr>
        <w:t> (</w:t>
      </w:r>
      <w:r>
        <w:rPr>
          <w:rFonts w:ascii="Calibri Light" w:hAnsi="Calibri Light" w:cs="Calibri Light"/>
          <w:b/>
          <w:lang w:eastAsia="fr-FR"/>
        </w:rPr>
        <w:t>Lot 15 CVC</w:t>
      </w:r>
      <w:r>
        <w:rPr>
          <w:rFonts w:ascii="Calibri Light" w:hAnsi="Calibri Light" w:cs="Calibri Light"/>
          <w:b/>
          <w:lang w:eastAsia="fr-FR"/>
        </w:rPr>
        <w:t>)</w:t>
      </w:r>
      <w:r>
        <w:rPr>
          <w:rFonts w:ascii="Calibri Light" w:hAnsi="Calibri Light" w:cs="Calibri Light"/>
          <w:b/>
          <w:lang w:eastAsia="fr-FR"/>
        </w:rPr>
        <w:t xml:space="preserve"> </w:t>
      </w:r>
    </w:p>
    <w:p w:rsidR="0033476A" w:rsidRPr="003650B6" w:rsidRDefault="0033476A" w:rsidP="0033476A">
      <w:pPr>
        <w:tabs>
          <w:tab w:val="left" w:pos="426"/>
        </w:tabs>
        <w:suppressAutoHyphens w:val="0"/>
        <w:spacing w:before="120"/>
        <w:jc w:val="both"/>
        <w:rPr>
          <w:rFonts w:asciiTheme="majorHAnsi" w:hAnsiTheme="majorHAnsi" w:cstheme="majorHAnsi"/>
          <w:b/>
          <w:sz w:val="22"/>
          <w:szCs w:val="22"/>
          <w:lang w:eastAsia="fr-FR"/>
        </w:rPr>
      </w:pPr>
    </w:p>
    <w:p w:rsidR="009E2BE0" w:rsidRPr="003650B6" w:rsidRDefault="009E2BE0" w:rsidP="009E2BE0">
      <w:pPr>
        <w:tabs>
          <w:tab w:val="left" w:pos="426"/>
          <w:tab w:val="left" w:pos="851"/>
        </w:tabs>
        <w:spacing w:before="240"/>
        <w:ind w:left="1701"/>
        <w:jc w:val="both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650B6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CA0B4A">
        <w:rPr>
          <w:rFonts w:asciiTheme="majorHAnsi" w:hAnsiTheme="majorHAnsi" w:cstheme="majorHAnsi"/>
          <w:sz w:val="22"/>
          <w:szCs w:val="22"/>
        </w:rPr>
      </w:r>
      <w:r w:rsidR="00CA0B4A">
        <w:rPr>
          <w:rFonts w:asciiTheme="majorHAnsi" w:hAnsiTheme="majorHAnsi" w:cstheme="majorHAnsi"/>
          <w:sz w:val="22"/>
          <w:szCs w:val="22"/>
        </w:rPr>
        <w:fldChar w:fldCharType="separate"/>
      </w:r>
      <w:r w:rsidRPr="003650B6">
        <w:rPr>
          <w:rFonts w:asciiTheme="majorHAnsi" w:hAnsiTheme="majorHAnsi" w:cstheme="majorHAnsi"/>
          <w:sz w:val="22"/>
          <w:szCs w:val="22"/>
        </w:rPr>
        <w:fldChar w:fldCharType="end"/>
      </w:r>
      <w:r w:rsidRPr="003650B6">
        <w:rPr>
          <w:rFonts w:asciiTheme="majorHAnsi" w:hAnsiTheme="majorHAnsi" w:cstheme="majorHAnsi"/>
          <w:sz w:val="22"/>
          <w:szCs w:val="22"/>
        </w:rPr>
        <w:t xml:space="preserve"> Montant hors taxes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127362">
        <w:rPr>
          <w:rStyle w:val="Caractresdenotedebasdepage"/>
          <w:rFonts w:cstheme="majorHAnsi"/>
        </w:rPr>
        <w:fldChar w:fldCharType="begin"/>
      </w:r>
      <w:r w:rsidRPr="00127362">
        <w:rPr>
          <w:rStyle w:val="Caractresdenotedebasdepage"/>
          <w:rFonts w:cstheme="majorHAnsi"/>
        </w:rPr>
        <w:instrText xml:space="preserve"> NOTEREF _Ref210750969 \h </w:instrText>
      </w:r>
      <w:r>
        <w:rPr>
          <w:rStyle w:val="Caractresdenotedebasdepage"/>
          <w:rFonts w:cstheme="majorHAnsi"/>
        </w:rPr>
        <w:instrText xml:space="preserve"> \* MERGEFORMAT </w:instrText>
      </w:r>
      <w:r w:rsidRPr="00127362">
        <w:rPr>
          <w:rStyle w:val="Caractresdenotedebasdepage"/>
          <w:rFonts w:cstheme="majorHAnsi"/>
        </w:rPr>
      </w:r>
      <w:r w:rsidRPr="00127362">
        <w:rPr>
          <w:rStyle w:val="Caractresdenotedebasdepage"/>
          <w:rFonts w:cstheme="majorHAnsi"/>
        </w:rPr>
        <w:fldChar w:fldCharType="separate"/>
      </w:r>
      <w:r w:rsidRPr="00127362">
        <w:rPr>
          <w:rStyle w:val="Caractresdenotedebasdepage"/>
          <w:rFonts w:cstheme="majorHAnsi"/>
        </w:rPr>
        <w:t>2</w:t>
      </w:r>
      <w:r w:rsidRPr="00127362">
        <w:rPr>
          <w:rStyle w:val="Caractresdenotedebasdepage"/>
          <w:rFonts w:cstheme="majorHAnsi"/>
        </w:rPr>
        <w:fldChar w:fldCharType="end"/>
      </w:r>
      <w:r w:rsidRPr="003650B6">
        <w:rPr>
          <w:rStyle w:val="Caractresdenotedebasdepage"/>
          <w:rFonts w:asciiTheme="majorHAnsi" w:hAnsiTheme="majorHAnsi" w:cstheme="majorHAnsi"/>
          <w:sz w:val="22"/>
          <w:szCs w:val="22"/>
        </w:rPr>
        <w:t> </w:t>
      </w:r>
      <w:r w:rsidRPr="003650B6">
        <w:rPr>
          <w:rFonts w:asciiTheme="majorHAnsi" w:hAnsiTheme="majorHAnsi" w:cstheme="majorHAnsi"/>
          <w:sz w:val="22"/>
          <w:szCs w:val="22"/>
        </w:rPr>
        <w:t>:</w:t>
      </w:r>
    </w:p>
    <w:p w:rsidR="009E2BE0" w:rsidRPr="003650B6" w:rsidRDefault="009E2BE0" w:rsidP="009E2BE0">
      <w:pPr>
        <w:tabs>
          <w:tab w:val="left" w:pos="426"/>
          <w:tab w:val="left" w:pos="851"/>
        </w:tabs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>Montant hors taxes arrêté en chiffres à : ………………………………………………………………………………............................</w:t>
      </w:r>
      <w:r>
        <w:rPr>
          <w:rFonts w:asciiTheme="majorHAnsi" w:hAnsiTheme="majorHAnsi" w:cstheme="majorHAnsi"/>
          <w:sz w:val="22"/>
          <w:szCs w:val="22"/>
        </w:rPr>
        <w:t>.......</w:t>
      </w:r>
      <w:r w:rsidRPr="003650B6">
        <w:rPr>
          <w:rFonts w:asciiTheme="majorHAnsi" w:hAnsiTheme="majorHAnsi" w:cstheme="majorHAnsi"/>
          <w:sz w:val="22"/>
          <w:szCs w:val="22"/>
        </w:rPr>
        <w:t>...</w:t>
      </w:r>
      <w:r>
        <w:rPr>
          <w:rFonts w:asciiTheme="majorHAnsi" w:hAnsiTheme="majorHAnsi" w:cstheme="majorHAnsi"/>
          <w:sz w:val="22"/>
          <w:szCs w:val="22"/>
        </w:rPr>
        <w:t>.</w:t>
      </w:r>
    </w:p>
    <w:p w:rsidR="009E2BE0" w:rsidRDefault="009E2BE0" w:rsidP="009E2BE0">
      <w:pPr>
        <w:pStyle w:val="fcase1ertab"/>
        <w:tabs>
          <w:tab w:val="left" w:pos="851"/>
        </w:tabs>
        <w:spacing w:before="120"/>
        <w:ind w:left="0" w:firstLine="0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>Montant hors taxes arrêté en lettres à : ……………………………………………………….......................................................</w:t>
      </w:r>
      <w:r>
        <w:rPr>
          <w:rFonts w:asciiTheme="majorHAnsi" w:hAnsiTheme="majorHAnsi" w:cstheme="majorHAnsi"/>
          <w:sz w:val="22"/>
          <w:szCs w:val="22"/>
        </w:rPr>
        <w:t>....</w:t>
      </w:r>
      <w:r w:rsidRPr="003650B6">
        <w:rPr>
          <w:rFonts w:asciiTheme="majorHAnsi" w:hAnsiTheme="majorHAnsi" w:cstheme="majorHAnsi"/>
          <w:sz w:val="22"/>
          <w:szCs w:val="22"/>
        </w:rPr>
        <w:t>......</w:t>
      </w:r>
      <w:r>
        <w:rPr>
          <w:rFonts w:asciiTheme="majorHAnsi" w:hAnsiTheme="majorHAnsi" w:cstheme="majorHAnsi"/>
          <w:sz w:val="22"/>
          <w:szCs w:val="22"/>
        </w:rPr>
        <w:t>..</w:t>
      </w:r>
    </w:p>
    <w:p w:rsidR="009E2BE0" w:rsidRDefault="009E2BE0" w:rsidP="009E2BE0">
      <w:pPr>
        <w:pStyle w:val="fcase1ertab"/>
        <w:tabs>
          <w:tab w:val="left" w:pos="851"/>
        </w:tabs>
        <w:spacing w:before="120"/>
        <w:ind w:left="0" w:firstLine="0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>……………………………………………………….......................................................</w:t>
      </w:r>
      <w:r>
        <w:rPr>
          <w:rFonts w:asciiTheme="majorHAnsi" w:hAnsiTheme="majorHAnsi" w:cstheme="majorHAnsi"/>
          <w:sz w:val="22"/>
          <w:szCs w:val="22"/>
        </w:rPr>
        <w:t>....</w:t>
      </w:r>
      <w:r w:rsidRPr="003650B6">
        <w:rPr>
          <w:rFonts w:asciiTheme="majorHAnsi" w:hAnsiTheme="majorHAnsi" w:cstheme="majorHAnsi"/>
          <w:sz w:val="22"/>
          <w:szCs w:val="22"/>
        </w:rPr>
        <w:t>………………………………………………………............</w:t>
      </w:r>
      <w:r>
        <w:rPr>
          <w:rFonts w:asciiTheme="majorHAnsi" w:hAnsiTheme="majorHAnsi" w:cstheme="majorHAnsi"/>
          <w:sz w:val="22"/>
          <w:szCs w:val="22"/>
        </w:rPr>
        <w:t>.</w:t>
      </w:r>
    </w:p>
    <w:p w:rsidR="009E2BE0" w:rsidRPr="003650B6" w:rsidRDefault="009E2BE0" w:rsidP="009E2BE0">
      <w:pPr>
        <w:pStyle w:val="fcase1ertab"/>
        <w:tabs>
          <w:tab w:val="left" w:pos="851"/>
        </w:tabs>
        <w:spacing w:before="120"/>
        <w:ind w:left="0" w:firstLine="0"/>
        <w:rPr>
          <w:rFonts w:asciiTheme="majorHAnsi" w:hAnsiTheme="majorHAnsi" w:cstheme="majorHAnsi"/>
          <w:sz w:val="22"/>
          <w:szCs w:val="22"/>
        </w:rPr>
      </w:pPr>
    </w:p>
    <w:p w:rsidR="009E2BE0" w:rsidRPr="003650B6" w:rsidRDefault="009E2BE0" w:rsidP="009E2BE0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650B6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CA0B4A">
        <w:rPr>
          <w:rFonts w:asciiTheme="majorHAnsi" w:hAnsiTheme="majorHAnsi" w:cstheme="majorHAnsi"/>
          <w:sz w:val="22"/>
          <w:szCs w:val="22"/>
        </w:rPr>
      </w:r>
      <w:r w:rsidR="00CA0B4A">
        <w:rPr>
          <w:rFonts w:asciiTheme="majorHAnsi" w:hAnsiTheme="majorHAnsi" w:cstheme="majorHAnsi"/>
          <w:sz w:val="22"/>
          <w:szCs w:val="22"/>
        </w:rPr>
        <w:fldChar w:fldCharType="separate"/>
      </w:r>
      <w:r w:rsidRPr="003650B6">
        <w:rPr>
          <w:rFonts w:asciiTheme="majorHAnsi" w:hAnsiTheme="majorHAnsi" w:cstheme="majorHAnsi"/>
          <w:sz w:val="22"/>
          <w:szCs w:val="22"/>
        </w:rPr>
        <w:fldChar w:fldCharType="end"/>
      </w:r>
      <w:r w:rsidRPr="003650B6">
        <w:rPr>
          <w:rFonts w:asciiTheme="majorHAnsi" w:hAnsiTheme="majorHAnsi" w:cstheme="majorHAnsi"/>
          <w:sz w:val="22"/>
          <w:szCs w:val="22"/>
        </w:rPr>
        <w:t xml:space="preserve"> Montant TTC</w:t>
      </w:r>
      <w:r>
        <w:rPr>
          <w:rStyle w:val="Caractresdenotedebasdepage"/>
        </w:rPr>
        <w:t>3</w:t>
      </w:r>
      <w:r w:rsidRPr="003650B6">
        <w:rPr>
          <w:rStyle w:val="Caractresdenotedebasdepage"/>
          <w:rFonts w:asciiTheme="majorHAnsi" w:hAnsiTheme="majorHAnsi" w:cstheme="majorHAnsi"/>
          <w:sz w:val="22"/>
          <w:szCs w:val="22"/>
        </w:rPr>
        <w:t> </w:t>
      </w:r>
      <w:r w:rsidRPr="003650B6">
        <w:rPr>
          <w:rFonts w:asciiTheme="majorHAnsi" w:hAnsiTheme="majorHAnsi" w:cstheme="majorHAnsi"/>
          <w:sz w:val="22"/>
          <w:szCs w:val="22"/>
        </w:rPr>
        <w:t>:</w:t>
      </w:r>
      <w:r w:rsidRPr="00127362">
        <w:rPr>
          <w:rStyle w:val="Caractresdenotedebasdepage"/>
          <w:rFonts w:cstheme="majorHAnsi"/>
        </w:rPr>
        <w:t> :</w:t>
      </w:r>
    </w:p>
    <w:p w:rsidR="009E2BE0" w:rsidRPr="003650B6" w:rsidRDefault="009E2BE0" w:rsidP="009E2BE0">
      <w:pPr>
        <w:tabs>
          <w:tab w:val="left" w:pos="426"/>
          <w:tab w:val="left" w:pos="851"/>
        </w:tabs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>Montant hors taxes arrêté en chiffres à : ………………………………………………………………………………............................</w:t>
      </w:r>
      <w:r>
        <w:rPr>
          <w:rFonts w:asciiTheme="majorHAnsi" w:hAnsiTheme="majorHAnsi" w:cstheme="majorHAnsi"/>
          <w:sz w:val="22"/>
          <w:szCs w:val="22"/>
        </w:rPr>
        <w:t>.......</w:t>
      </w:r>
      <w:r w:rsidRPr="003650B6">
        <w:rPr>
          <w:rFonts w:asciiTheme="majorHAnsi" w:hAnsiTheme="majorHAnsi" w:cstheme="majorHAnsi"/>
          <w:sz w:val="22"/>
          <w:szCs w:val="22"/>
        </w:rPr>
        <w:t>...</w:t>
      </w:r>
      <w:r>
        <w:rPr>
          <w:rFonts w:asciiTheme="majorHAnsi" w:hAnsiTheme="majorHAnsi" w:cstheme="majorHAnsi"/>
          <w:sz w:val="22"/>
          <w:szCs w:val="22"/>
        </w:rPr>
        <w:t>.</w:t>
      </w:r>
    </w:p>
    <w:p w:rsidR="009E2BE0" w:rsidRDefault="009E2BE0" w:rsidP="009E2BE0">
      <w:pPr>
        <w:pStyle w:val="fcase1ertab"/>
        <w:tabs>
          <w:tab w:val="left" w:pos="851"/>
        </w:tabs>
        <w:spacing w:before="120"/>
        <w:ind w:left="0" w:firstLine="0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>Montant hors taxes arrêté en lettres à : ……………………………………………………….......................................................</w:t>
      </w:r>
      <w:r>
        <w:rPr>
          <w:rFonts w:asciiTheme="majorHAnsi" w:hAnsiTheme="majorHAnsi" w:cstheme="majorHAnsi"/>
          <w:sz w:val="22"/>
          <w:szCs w:val="22"/>
        </w:rPr>
        <w:t>....</w:t>
      </w:r>
      <w:r w:rsidRPr="003650B6">
        <w:rPr>
          <w:rFonts w:asciiTheme="majorHAnsi" w:hAnsiTheme="majorHAnsi" w:cstheme="majorHAnsi"/>
          <w:sz w:val="22"/>
          <w:szCs w:val="22"/>
        </w:rPr>
        <w:t>......</w:t>
      </w:r>
      <w:r>
        <w:rPr>
          <w:rFonts w:asciiTheme="majorHAnsi" w:hAnsiTheme="majorHAnsi" w:cstheme="majorHAnsi"/>
          <w:sz w:val="22"/>
          <w:szCs w:val="22"/>
        </w:rPr>
        <w:t>..</w:t>
      </w:r>
    </w:p>
    <w:p w:rsidR="009E2BE0" w:rsidRDefault="009E2BE0" w:rsidP="009E2BE0">
      <w:pPr>
        <w:pStyle w:val="fcase1ertab"/>
        <w:tabs>
          <w:tab w:val="left" w:pos="851"/>
        </w:tabs>
        <w:spacing w:before="120"/>
        <w:ind w:left="0" w:firstLine="0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>……………………………………………………….......................................................</w:t>
      </w:r>
      <w:r>
        <w:rPr>
          <w:rFonts w:asciiTheme="majorHAnsi" w:hAnsiTheme="majorHAnsi" w:cstheme="majorHAnsi"/>
          <w:sz w:val="22"/>
          <w:szCs w:val="22"/>
        </w:rPr>
        <w:t>....</w:t>
      </w:r>
      <w:r w:rsidRPr="003650B6">
        <w:rPr>
          <w:rFonts w:asciiTheme="majorHAnsi" w:hAnsiTheme="majorHAnsi" w:cstheme="majorHAnsi"/>
          <w:sz w:val="22"/>
          <w:szCs w:val="22"/>
        </w:rPr>
        <w:t>………………………………………………………............</w:t>
      </w:r>
      <w:r>
        <w:rPr>
          <w:rFonts w:asciiTheme="majorHAnsi" w:hAnsiTheme="majorHAnsi" w:cstheme="majorHAnsi"/>
          <w:sz w:val="22"/>
          <w:szCs w:val="22"/>
        </w:rPr>
        <w:t>.</w:t>
      </w:r>
    </w:p>
    <w:p w:rsidR="003C6436" w:rsidRPr="004144DB" w:rsidRDefault="003C6436" w:rsidP="004144DB">
      <w:pPr>
        <w:keepLines/>
        <w:tabs>
          <w:tab w:val="left" w:pos="851"/>
          <w:tab w:val="left" w:pos="1134"/>
          <w:tab w:val="left" w:pos="1418"/>
        </w:tabs>
        <w:jc w:val="both"/>
        <w:rPr>
          <w:rFonts w:ascii="Calibri Light" w:hAnsi="Calibri Light" w:cs="Calibri Light"/>
          <w:b/>
          <w:lang w:eastAsia="fr-FR"/>
        </w:rPr>
      </w:pPr>
      <w:r w:rsidRPr="003650B6">
        <w:rPr>
          <w:rFonts w:asciiTheme="majorHAnsi" w:hAnsiTheme="majorHAnsi" w:cstheme="majorHAnsi"/>
          <w:sz w:val="22"/>
          <w:szCs w:val="22"/>
          <w:lang w:eastAsia="fr-FR"/>
        </w:rPr>
        <w:t xml:space="preserve"> </w:t>
      </w:r>
      <w:r w:rsidR="004144DB" w:rsidRPr="004144DB">
        <w:rPr>
          <w:rFonts w:asciiTheme="majorHAnsi" w:hAnsiTheme="majorHAnsi" w:cstheme="majorHAnsi"/>
          <w:b/>
          <w:sz w:val="22"/>
          <w:szCs w:val="22"/>
          <w:u w:val="single"/>
          <w:lang w:eastAsia="fr-FR"/>
        </w:rPr>
        <w:t>PSE 4 : Prestation Maintenance et entretien des installations CVC pendant 2 ans</w:t>
      </w:r>
      <w:r w:rsidR="004144DB">
        <w:rPr>
          <w:rFonts w:asciiTheme="majorHAnsi" w:hAnsiTheme="majorHAnsi" w:cstheme="majorHAnsi"/>
          <w:b/>
          <w:sz w:val="22"/>
          <w:szCs w:val="22"/>
          <w:u w:val="single"/>
          <w:lang w:eastAsia="fr-FR"/>
        </w:rPr>
        <w:t xml:space="preserve"> (</w:t>
      </w:r>
      <w:r w:rsidR="004144DB">
        <w:rPr>
          <w:rFonts w:ascii="Calibri Light" w:hAnsi="Calibri Light" w:cs="Calibri Light"/>
          <w:b/>
          <w:lang w:eastAsia="fr-FR"/>
        </w:rPr>
        <w:t>Lot 15 CVC</w:t>
      </w:r>
      <w:r w:rsidR="004144DB">
        <w:rPr>
          <w:rFonts w:ascii="Calibri Light" w:hAnsi="Calibri Light" w:cs="Calibri Light"/>
          <w:b/>
          <w:lang w:eastAsia="fr-FR"/>
        </w:rPr>
        <w:t>)</w:t>
      </w:r>
    </w:p>
    <w:p w:rsidR="004144DB" w:rsidRPr="003650B6" w:rsidRDefault="004144DB" w:rsidP="004144DB">
      <w:pPr>
        <w:tabs>
          <w:tab w:val="left" w:pos="426"/>
          <w:tab w:val="left" w:pos="851"/>
        </w:tabs>
        <w:spacing w:before="240"/>
        <w:ind w:left="1701"/>
        <w:jc w:val="both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650B6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>
        <w:rPr>
          <w:rFonts w:asciiTheme="majorHAnsi" w:hAnsiTheme="majorHAnsi" w:cstheme="majorHAnsi"/>
          <w:sz w:val="22"/>
          <w:szCs w:val="22"/>
        </w:rPr>
      </w:r>
      <w:r>
        <w:rPr>
          <w:rFonts w:asciiTheme="majorHAnsi" w:hAnsiTheme="majorHAnsi" w:cstheme="majorHAnsi"/>
          <w:sz w:val="22"/>
          <w:szCs w:val="22"/>
        </w:rPr>
        <w:fldChar w:fldCharType="separate"/>
      </w:r>
      <w:r w:rsidRPr="003650B6">
        <w:rPr>
          <w:rFonts w:asciiTheme="majorHAnsi" w:hAnsiTheme="majorHAnsi" w:cstheme="majorHAnsi"/>
          <w:sz w:val="22"/>
          <w:szCs w:val="22"/>
        </w:rPr>
        <w:fldChar w:fldCharType="end"/>
      </w:r>
      <w:r w:rsidRPr="003650B6">
        <w:rPr>
          <w:rFonts w:asciiTheme="majorHAnsi" w:hAnsiTheme="majorHAnsi" w:cstheme="majorHAnsi"/>
          <w:sz w:val="22"/>
          <w:szCs w:val="22"/>
        </w:rPr>
        <w:t xml:space="preserve"> Montant hors taxes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127362">
        <w:rPr>
          <w:rStyle w:val="Caractresdenotedebasdepage"/>
          <w:rFonts w:cstheme="majorHAnsi"/>
        </w:rPr>
        <w:fldChar w:fldCharType="begin"/>
      </w:r>
      <w:r w:rsidRPr="00127362">
        <w:rPr>
          <w:rStyle w:val="Caractresdenotedebasdepage"/>
          <w:rFonts w:cstheme="majorHAnsi"/>
        </w:rPr>
        <w:instrText xml:space="preserve"> NOTEREF _Ref210750969 \h </w:instrText>
      </w:r>
      <w:r>
        <w:rPr>
          <w:rStyle w:val="Caractresdenotedebasdepage"/>
          <w:rFonts w:cstheme="majorHAnsi"/>
        </w:rPr>
        <w:instrText xml:space="preserve"> \* MERGEFORMAT </w:instrText>
      </w:r>
      <w:r w:rsidRPr="00127362">
        <w:rPr>
          <w:rStyle w:val="Caractresdenotedebasdepage"/>
          <w:rFonts w:cstheme="majorHAnsi"/>
        </w:rPr>
      </w:r>
      <w:r w:rsidRPr="00127362">
        <w:rPr>
          <w:rStyle w:val="Caractresdenotedebasdepage"/>
          <w:rFonts w:cstheme="majorHAnsi"/>
        </w:rPr>
        <w:fldChar w:fldCharType="separate"/>
      </w:r>
      <w:r w:rsidRPr="00127362">
        <w:rPr>
          <w:rStyle w:val="Caractresdenotedebasdepage"/>
          <w:rFonts w:cstheme="majorHAnsi"/>
        </w:rPr>
        <w:t>2</w:t>
      </w:r>
      <w:r w:rsidRPr="00127362">
        <w:rPr>
          <w:rStyle w:val="Caractresdenotedebasdepage"/>
          <w:rFonts w:cstheme="majorHAnsi"/>
        </w:rPr>
        <w:fldChar w:fldCharType="end"/>
      </w:r>
      <w:r w:rsidRPr="003650B6">
        <w:rPr>
          <w:rStyle w:val="Caractresdenotedebasdepage"/>
          <w:rFonts w:asciiTheme="majorHAnsi" w:hAnsiTheme="majorHAnsi" w:cstheme="majorHAnsi"/>
          <w:sz w:val="22"/>
          <w:szCs w:val="22"/>
        </w:rPr>
        <w:t> </w:t>
      </w:r>
      <w:r w:rsidRPr="003650B6">
        <w:rPr>
          <w:rFonts w:asciiTheme="majorHAnsi" w:hAnsiTheme="majorHAnsi" w:cstheme="majorHAnsi"/>
          <w:sz w:val="22"/>
          <w:szCs w:val="22"/>
        </w:rPr>
        <w:t>:</w:t>
      </w:r>
    </w:p>
    <w:p w:rsidR="004144DB" w:rsidRPr="003650B6" w:rsidRDefault="004144DB" w:rsidP="004144DB">
      <w:pPr>
        <w:tabs>
          <w:tab w:val="left" w:pos="426"/>
          <w:tab w:val="left" w:pos="851"/>
        </w:tabs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>Montant hors taxes arrêté en chiffres à : ………………………………………………………………………………............................</w:t>
      </w:r>
      <w:r>
        <w:rPr>
          <w:rFonts w:asciiTheme="majorHAnsi" w:hAnsiTheme="majorHAnsi" w:cstheme="majorHAnsi"/>
          <w:sz w:val="22"/>
          <w:szCs w:val="22"/>
        </w:rPr>
        <w:t>.......</w:t>
      </w:r>
      <w:r w:rsidRPr="003650B6">
        <w:rPr>
          <w:rFonts w:asciiTheme="majorHAnsi" w:hAnsiTheme="majorHAnsi" w:cstheme="majorHAnsi"/>
          <w:sz w:val="22"/>
          <w:szCs w:val="22"/>
        </w:rPr>
        <w:t>...</w:t>
      </w:r>
      <w:r>
        <w:rPr>
          <w:rFonts w:asciiTheme="majorHAnsi" w:hAnsiTheme="majorHAnsi" w:cstheme="majorHAnsi"/>
          <w:sz w:val="22"/>
          <w:szCs w:val="22"/>
        </w:rPr>
        <w:t>.</w:t>
      </w:r>
    </w:p>
    <w:p w:rsidR="004144DB" w:rsidRDefault="004144DB" w:rsidP="004144DB">
      <w:pPr>
        <w:pStyle w:val="fcase1ertab"/>
        <w:tabs>
          <w:tab w:val="left" w:pos="851"/>
        </w:tabs>
        <w:spacing w:before="120"/>
        <w:ind w:left="0" w:firstLine="0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>Montant hors taxes arrêté en lettres à : ……………………………………………………….......................................................</w:t>
      </w:r>
      <w:r>
        <w:rPr>
          <w:rFonts w:asciiTheme="majorHAnsi" w:hAnsiTheme="majorHAnsi" w:cstheme="majorHAnsi"/>
          <w:sz w:val="22"/>
          <w:szCs w:val="22"/>
        </w:rPr>
        <w:t>....</w:t>
      </w:r>
      <w:r w:rsidRPr="003650B6">
        <w:rPr>
          <w:rFonts w:asciiTheme="majorHAnsi" w:hAnsiTheme="majorHAnsi" w:cstheme="majorHAnsi"/>
          <w:sz w:val="22"/>
          <w:szCs w:val="22"/>
        </w:rPr>
        <w:t>......</w:t>
      </w:r>
      <w:r>
        <w:rPr>
          <w:rFonts w:asciiTheme="majorHAnsi" w:hAnsiTheme="majorHAnsi" w:cstheme="majorHAnsi"/>
          <w:sz w:val="22"/>
          <w:szCs w:val="22"/>
        </w:rPr>
        <w:t>..</w:t>
      </w:r>
    </w:p>
    <w:p w:rsidR="004144DB" w:rsidRDefault="004144DB" w:rsidP="004144DB">
      <w:pPr>
        <w:pStyle w:val="fcase1ertab"/>
        <w:tabs>
          <w:tab w:val="left" w:pos="851"/>
        </w:tabs>
        <w:spacing w:before="120"/>
        <w:ind w:left="0" w:firstLine="0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>……………………………………………………….......................................................</w:t>
      </w:r>
      <w:r>
        <w:rPr>
          <w:rFonts w:asciiTheme="majorHAnsi" w:hAnsiTheme="majorHAnsi" w:cstheme="majorHAnsi"/>
          <w:sz w:val="22"/>
          <w:szCs w:val="22"/>
        </w:rPr>
        <w:t>....</w:t>
      </w:r>
      <w:r w:rsidRPr="003650B6">
        <w:rPr>
          <w:rFonts w:asciiTheme="majorHAnsi" w:hAnsiTheme="majorHAnsi" w:cstheme="majorHAnsi"/>
          <w:sz w:val="22"/>
          <w:szCs w:val="22"/>
        </w:rPr>
        <w:t>………………………………………………………............</w:t>
      </w:r>
      <w:r>
        <w:rPr>
          <w:rFonts w:asciiTheme="majorHAnsi" w:hAnsiTheme="majorHAnsi" w:cstheme="majorHAnsi"/>
          <w:sz w:val="22"/>
          <w:szCs w:val="22"/>
        </w:rPr>
        <w:t>.</w:t>
      </w:r>
    </w:p>
    <w:p w:rsidR="004144DB" w:rsidRPr="003650B6" w:rsidRDefault="004144DB" w:rsidP="004144DB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650B6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>
        <w:rPr>
          <w:rFonts w:asciiTheme="majorHAnsi" w:hAnsiTheme="majorHAnsi" w:cstheme="majorHAnsi"/>
          <w:sz w:val="22"/>
          <w:szCs w:val="22"/>
        </w:rPr>
      </w:r>
      <w:r>
        <w:rPr>
          <w:rFonts w:asciiTheme="majorHAnsi" w:hAnsiTheme="majorHAnsi" w:cstheme="majorHAnsi"/>
          <w:sz w:val="22"/>
          <w:szCs w:val="22"/>
        </w:rPr>
        <w:fldChar w:fldCharType="separate"/>
      </w:r>
      <w:r w:rsidRPr="003650B6">
        <w:rPr>
          <w:rFonts w:asciiTheme="majorHAnsi" w:hAnsiTheme="majorHAnsi" w:cstheme="majorHAnsi"/>
          <w:sz w:val="22"/>
          <w:szCs w:val="22"/>
        </w:rPr>
        <w:fldChar w:fldCharType="end"/>
      </w:r>
      <w:r w:rsidRPr="003650B6">
        <w:rPr>
          <w:rFonts w:asciiTheme="majorHAnsi" w:hAnsiTheme="majorHAnsi" w:cstheme="majorHAnsi"/>
          <w:sz w:val="22"/>
          <w:szCs w:val="22"/>
        </w:rPr>
        <w:t xml:space="preserve"> Montant TTC</w:t>
      </w:r>
      <w:r>
        <w:rPr>
          <w:rStyle w:val="Caractresdenotedebasdepage"/>
        </w:rPr>
        <w:t>3</w:t>
      </w:r>
      <w:r w:rsidRPr="003650B6">
        <w:rPr>
          <w:rStyle w:val="Caractresdenotedebasdepage"/>
          <w:rFonts w:asciiTheme="majorHAnsi" w:hAnsiTheme="majorHAnsi" w:cstheme="majorHAnsi"/>
          <w:sz w:val="22"/>
          <w:szCs w:val="22"/>
        </w:rPr>
        <w:t> </w:t>
      </w:r>
      <w:r w:rsidRPr="003650B6">
        <w:rPr>
          <w:rFonts w:asciiTheme="majorHAnsi" w:hAnsiTheme="majorHAnsi" w:cstheme="majorHAnsi"/>
          <w:sz w:val="22"/>
          <w:szCs w:val="22"/>
        </w:rPr>
        <w:t>:</w:t>
      </w:r>
      <w:r w:rsidRPr="00127362">
        <w:rPr>
          <w:rStyle w:val="Caractresdenotedebasdepage"/>
          <w:rFonts w:cstheme="majorHAnsi"/>
        </w:rPr>
        <w:t> :</w:t>
      </w:r>
    </w:p>
    <w:p w:rsidR="004144DB" w:rsidRPr="003650B6" w:rsidRDefault="004144DB" w:rsidP="004144DB">
      <w:pPr>
        <w:tabs>
          <w:tab w:val="left" w:pos="426"/>
          <w:tab w:val="left" w:pos="851"/>
        </w:tabs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>Montant hors taxes arrêté en chiffres à : ………………………………………………………………………………............................</w:t>
      </w:r>
      <w:r>
        <w:rPr>
          <w:rFonts w:asciiTheme="majorHAnsi" w:hAnsiTheme="majorHAnsi" w:cstheme="majorHAnsi"/>
          <w:sz w:val="22"/>
          <w:szCs w:val="22"/>
        </w:rPr>
        <w:t>.......</w:t>
      </w:r>
      <w:r w:rsidRPr="003650B6">
        <w:rPr>
          <w:rFonts w:asciiTheme="majorHAnsi" w:hAnsiTheme="majorHAnsi" w:cstheme="majorHAnsi"/>
          <w:sz w:val="22"/>
          <w:szCs w:val="22"/>
        </w:rPr>
        <w:t>...</w:t>
      </w:r>
      <w:r>
        <w:rPr>
          <w:rFonts w:asciiTheme="majorHAnsi" w:hAnsiTheme="majorHAnsi" w:cstheme="majorHAnsi"/>
          <w:sz w:val="22"/>
          <w:szCs w:val="22"/>
        </w:rPr>
        <w:t>.</w:t>
      </w:r>
    </w:p>
    <w:p w:rsidR="004144DB" w:rsidRDefault="004144DB" w:rsidP="004144DB">
      <w:pPr>
        <w:pStyle w:val="fcase1ertab"/>
        <w:tabs>
          <w:tab w:val="left" w:pos="851"/>
        </w:tabs>
        <w:spacing w:before="120"/>
        <w:ind w:left="0" w:firstLine="0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>Montant hors taxes arrêté en lettres à : ……………………………………………………….......................................................</w:t>
      </w:r>
      <w:r>
        <w:rPr>
          <w:rFonts w:asciiTheme="majorHAnsi" w:hAnsiTheme="majorHAnsi" w:cstheme="majorHAnsi"/>
          <w:sz w:val="22"/>
          <w:szCs w:val="22"/>
        </w:rPr>
        <w:t>....</w:t>
      </w:r>
      <w:r w:rsidRPr="003650B6">
        <w:rPr>
          <w:rFonts w:asciiTheme="majorHAnsi" w:hAnsiTheme="majorHAnsi" w:cstheme="majorHAnsi"/>
          <w:sz w:val="22"/>
          <w:szCs w:val="22"/>
        </w:rPr>
        <w:t>......</w:t>
      </w:r>
      <w:r>
        <w:rPr>
          <w:rFonts w:asciiTheme="majorHAnsi" w:hAnsiTheme="majorHAnsi" w:cstheme="majorHAnsi"/>
          <w:sz w:val="22"/>
          <w:szCs w:val="22"/>
        </w:rPr>
        <w:t>..</w:t>
      </w:r>
    </w:p>
    <w:p w:rsidR="004144DB" w:rsidRDefault="004144DB" w:rsidP="004144DB">
      <w:pPr>
        <w:pStyle w:val="fcase1ertab"/>
        <w:tabs>
          <w:tab w:val="left" w:pos="851"/>
        </w:tabs>
        <w:spacing w:before="120"/>
        <w:ind w:left="0" w:firstLine="0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>……………………………………………………….......................................................</w:t>
      </w:r>
      <w:r>
        <w:rPr>
          <w:rFonts w:asciiTheme="majorHAnsi" w:hAnsiTheme="majorHAnsi" w:cstheme="majorHAnsi"/>
          <w:sz w:val="22"/>
          <w:szCs w:val="22"/>
        </w:rPr>
        <w:t>....</w:t>
      </w:r>
      <w:r w:rsidRPr="003650B6">
        <w:rPr>
          <w:rFonts w:asciiTheme="majorHAnsi" w:hAnsiTheme="majorHAnsi" w:cstheme="majorHAnsi"/>
          <w:sz w:val="22"/>
          <w:szCs w:val="22"/>
        </w:rPr>
        <w:t>………………………………………………………............</w:t>
      </w:r>
      <w:r>
        <w:rPr>
          <w:rFonts w:asciiTheme="majorHAnsi" w:hAnsiTheme="majorHAnsi" w:cstheme="majorHAnsi"/>
          <w:sz w:val="22"/>
          <w:szCs w:val="22"/>
        </w:rPr>
        <w:t>.</w:t>
      </w:r>
    </w:p>
    <w:p w:rsidR="004144DB" w:rsidRPr="003650B6" w:rsidRDefault="004144DB" w:rsidP="003C6436">
      <w:pPr>
        <w:tabs>
          <w:tab w:val="left" w:pos="426"/>
        </w:tabs>
        <w:suppressAutoHyphens w:val="0"/>
        <w:spacing w:before="120"/>
        <w:jc w:val="both"/>
        <w:rPr>
          <w:rFonts w:asciiTheme="majorHAnsi" w:hAnsiTheme="majorHAnsi" w:cstheme="majorHAnsi"/>
          <w:sz w:val="22"/>
          <w:szCs w:val="22"/>
          <w:lang w:eastAsia="fr-FR"/>
        </w:rPr>
      </w:pPr>
    </w:p>
    <w:p w:rsidR="003C6436" w:rsidRPr="003650B6" w:rsidRDefault="003C6436" w:rsidP="003C6436">
      <w:pPr>
        <w:tabs>
          <w:tab w:val="left" w:pos="426"/>
        </w:tabs>
        <w:suppressAutoHyphens w:val="0"/>
        <w:spacing w:before="120"/>
        <w:jc w:val="both"/>
        <w:rPr>
          <w:rFonts w:asciiTheme="majorHAnsi" w:hAnsiTheme="majorHAnsi" w:cstheme="majorHAnsi"/>
          <w:sz w:val="22"/>
          <w:szCs w:val="22"/>
          <w:lang w:eastAsia="fr-FR"/>
        </w:rPr>
      </w:pPr>
    </w:p>
    <w:p w:rsidR="003C6436" w:rsidRPr="003650B6" w:rsidRDefault="003C6436" w:rsidP="003C6436">
      <w:pPr>
        <w:tabs>
          <w:tab w:val="left" w:pos="426"/>
        </w:tabs>
        <w:suppressAutoHyphens w:val="0"/>
        <w:spacing w:before="120"/>
        <w:jc w:val="both"/>
        <w:rPr>
          <w:rFonts w:asciiTheme="majorHAnsi" w:hAnsiTheme="majorHAnsi" w:cstheme="majorHAnsi"/>
          <w:b/>
          <w:sz w:val="22"/>
          <w:szCs w:val="22"/>
          <w:lang w:eastAsia="fr-FR"/>
        </w:rPr>
      </w:pPr>
      <w:r w:rsidRPr="003650B6">
        <w:rPr>
          <w:rFonts w:asciiTheme="majorHAnsi" w:hAnsiTheme="majorHAnsi" w:cstheme="majorHAnsi"/>
          <w:b/>
          <w:sz w:val="22"/>
          <w:szCs w:val="22"/>
          <w:u w:val="single"/>
          <w:lang w:eastAsia="fr-FR"/>
        </w:rPr>
        <w:t xml:space="preserve">Variante libre : </w:t>
      </w:r>
    </w:p>
    <w:p w:rsidR="009E2BE0" w:rsidRPr="003650B6" w:rsidRDefault="009E2BE0" w:rsidP="009E2BE0">
      <w:pPr>
        <w:tabs>
          <w:tab w:val="left" w:pos="426"/>
          <w:tab w:val="left" w:pos="851"/>
        </w:tabs>
        <w:spacing w:before="240"/>
        <w:ind w:left="1701"/>
        <w:jc w:val="both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650B6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CA0B4A">
        <w:rPr>
          <w:rFonts w:asciiTheme="majorHAnsi" w:hAnsiTheme="majorHAnsi" w:cstheme="majorHAnsi"/>
          <w:sz w:val="22"/>
          <w:szCs w:val="22"/>
        </w:rPr>
      </w:r>
      <w:r w:rsidR="00CA0B4A">
        <w:rPr>
          <w:rFonts w:asciiTheme="majorHAnsi" w:hAnsiTheme="majorHAnsi" w:cstheme="majorHAnsi"/>
          <w:sz w:val="22"/>
          <w:szCs w:val="22"/>
        </w:rPr>
        <w:fldChar w:fldCharType="separate"/>
      </w:r>
      <w:r w:rsidRPr="003650B6">
        <w:rPr>
          <w:rFonts w:asciiTheme="majorHAnsi" w:hAnsiTheme="majorHAnsi" w:cstheme="majorHAnsi"/>
          <w:sz w:val="22"/>
          <w:szCs w:val="22"/>
        </w:rPr>
        <w:fldChar w:fldCharType="end"/>
      </w:r>
      <w:r w:rsidRPr="003650B6">
        <w:rPr>
          <w:rFonts w:asciiTheme="majorHAnsi" w:hAnsiTheme="majorHAnsi" w:cstheme="majorHAnsi"/>
          <w:sz w:val="22"/>
          <w:szCs w:val="22"/>
        </w:rPr>
        <w:t xml:space="preserve"> Montant hors taxes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127362">
        <w:rPr>
          <w:rStyle w:val="Caractresdenotedebasdepage"/>
          <w:rFonts w:cstheme="majorHAnsi"/>
        </w:rPr>
        <w:fldChar w:fldCharType="begin"/>
      </w:r>
      <w:r w:rsidRPr="00127362">
        <w:rPr>
          <w:rStyle w:val="Caractresdenotedebasdepage"/>
          <w:rFonts w:cstheme="majorHAnsi"/>
        </w:rPr>
        <w:instrText xml:space="preserve"> NOTEREF _Ref210750969 \h </w:instrText>
      </w:r>
      <w:r>
        <w:rPr>
          <w:rStyle w:val="Caractresdenotedebasdepage"/>
          <w:rFonts w:cstheme="majorHAnsi"/>
        </w:rPr>
        <w:instrText xml:space="preserve"> \* MERGEFORMAT </w:instrText>
      </w:r>
      <w:r w:rsidRPr="00127362">
        <w:rPr>
          <w:rStyle w:val="Caractresdenotedebasdepage"/>
          <w:rFonts w:cstheme="majorHAnsi"/>
        </w:rPr>
      </w:r>
      <w:r w:rsidRPr="00127362">
        <w:rPr>
          <w:rStyle w:val="Caractresdenotedebasdepage"/>
          <w:rFonts w:cstheme="majorHAnsi"/>
        </w:rPr>
        <w:fldChar w:fldCharType="separate"/>
      </w:r>
      <w:r w:rsidRPr="00127362">
        <w:rPr>
          <w:rStyle w:val="Caractresdenotedebasdepage"/>
          <w:rFonts w:cstheme="majorHAnsi"/>
        </w:rPr>
        <w:t>2</w:t>
      </w:r>
      <w:r w:rsidRPr="00127362">
        <w:rPr>
          <w:rStyle w:val="Caractresdenotedebasdepage"/>
          <w:rFonts w:cstheme="majorHAnsi"/>
        </w:rPr>
        <w:fldChar w:fldCharType="end"/>
      </w:r>
      <w:r w:rsidRPr="003650B6">
        <w:rPr>
          <w:rStyle w:val="Caractresdenotedebasdepage"/>
          <w:rFonts w:asciiTheme="majorHAnsi" w:hAnsiTheme="majorHAnsi" w:cstheme="majorHAnsi"/>
          <w:sz w:val="22"/>
          <w:szCs w:val="22"/>
        </w:rPr>
        <w:t> </w:t>
      </w:r>
      <w:r w:rsidRPr="003650B6">
        <w:rPr>
          <w:rFonts w:asciiTheme="majorHAnsi" w:hAnsiTheme="majorHAnsi" w:cstheme="majorHAnsi"/>
          <w:sz w:val="22"/>
          <w:szCs w:val="22"/>
        </w:rPr>
        <w:t>:</w:t>
      </w:r>
    </w:p>
    <w:p w:rsidR="009E2BE0" w:rsidRPr="003650B6" w:rsidRDefault="009E2BE0" w:rsidP="009E2BE0">
      <w:pPr>
        <w:tabs>
          <w:tab w:val="left" w:pos="426"/>
          <w:tab w:val="left" w:pos="851"/>
        </w:tabs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>Montant hors taxes arrêté en chiffres à : ………………………………………………………………………………............................</w:t>
      </w:r>
      <w:r>
        <w:rPr>
          <w:rFonts w:asciiTheme="majorHAnsi" w:hAnsiTheme="majorHAnsi" w:cstheme="majorHAnsi"/>
          <w:sz w:val="22"/>
          <w:szCs w:val="22"/>
        </w:rPr>
        <w:t>.......</w:t>
      </w:r>
      <w:r w:rsidRPr="003650B6">
        <w:rPr>
          <w:rFonts w:asciiTheme="majorHAnsi" w:hAnsiTheme="majorHAnsi" w:cstheme="majorHAnsi"/>
          <w:sz w:val="22"/>
          <w:szCs w:val="22"/>
        </w:rPr>
        <w:t>...</w:t>
      </w:r>
      <w:r>
        <w:rPr>
          <w:rFonts w:asciiTheme="majorHAnsi" w:hAnsiTheme="majorHAnsi" w:cstheme="majorHAnsi"/>
          <w:sz w:val="22"/>
          <w:szCs w:val="22"/>
        </w:rPr>
        <w:t>.</w:t>
      </w:r>
    </w:p>
    <w:p w:rsidR="009E2BE0" w:rsidRDefault="009E2BE0" w:rsidP="009E2BE0">
      <w:pPr>
        <w:pStyle w:val="fcase1ertab"/>
        <w:tabs>
          <w:tab w:val="left" w:pos="851"/>
        </w:tabs>
        <w:spacing w:before="120"/>
        <w:ind w:left="0" w:firstLine="0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>Montant hors taxes arrêté en lettres à : ……………………………………………………….......................................................</w:t>
      </w:r>
      <w:r>
        <w:rPr>
          <w:rFonts w:asciiTheme="majorHAnsi" w:hAnsiTheme="majorHAnsi" w:cstheme="majorHAnsi"/>
          <w:sz w:val="22"/>
          <w:szCs w:val="22"/>
        </w:rPr>
        <w:t>....</w:t>
      </w:r>
      <w:r w:rsidRPr="003650B6">
        <w:rPr>
          <w:rFonts w:asciiTheme="majorHAnsi" w:hAnsiTheme="majorHAnsi" w:cstheme="majorHAnsi"/>
          <w:sz w:val="22"/>
          <w:szCs w:val="22"/>
        </w:rPr>
        <w:t>......</w:t>
      </w:r>
      <w:r>
        <w:rPr>
          <w:rFonts w:asciiTheme="majorHAnsi" w:hAnsiTheme="majorHAnsi" w:cstheme="majorHAnsi"/>
          <w:sz w:val="22"/>
          <w:szCs w:val="22"/>
        </w:rPr>
        <w:t>..</w:t>
      </w:r>
    </w:p>
    <w:p w:rsidR="009E2BE0" w:rsidRDefault="009E2BE0" w:rsidP="009E2BE0">
      <w:pPr>
        <w:pStyle w:val="fcase1ertab"/>
        <w:tabs>
          <w:tab w:val="left" w:pos="851"/>
        </w:tabs>
        <w:spacing w:before="120"/>
        <w:ind w:left="0" w:firstLine="0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>……………………………………………………….......................................................</w:t>
      </w:r>
      <w:r>
        <w:rPr>
          <w:rFonts w:asciiTheme="majorHAnsi" w:hAnsiTheme="majorHAnsi" w:cstheme="majorHAnsi"/>
          <w:sz w:val="22"/>
          <w:szCs w:val="22"/>
        </w:rPr>
        <w:t>....</w:t>
      </w:r>
      <w:r w:rsidRPr="003650B6">
        <w:rPr>
          <w:rFonts w:asciiTheme="majorHAnsi" w:hAnsiTheme="majorHAnsi" w:cstheme="majorHAnsi"/>
          <w:sz w:val="22"/>
          <w:szCs w:val="22"/>
        </w:rPr>
        <w:t>………………………………………………………............</w:t>
      </w:r>
      <w:r>
        <w:rPr>
          <w:rFonts w:asciiTheme="majorHAnsi" w:hAnsiTheme="majorHAnsi" w:cstheme="majorHAnsi"/>
          <w:sz w:val="22"/>
          <w:szCs w:val="22"/>
        </w:rPr>
        <w:t>.</w:t>
      </w:r>
    </w:p>
    <w:p w:rsidR="009E2BE0" w:rsidRPr="003650B6" w:rsidRDefault="009E2BE0" w:rsidP="009E2BE0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650B6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CA0B4A">
        <w:rPr>
          <w:rFonts w:asciiTheme="majorHAnsi" w:hAnsiTheme="majorHAnsi" w:cstheme="majorHAnsi"/>
          <w:sz w:val="22"/>
          <w:szCs w:val="22"/>
        </w:rPr>
      </w:r>
      <w:r w:rsidR="00CA0B4A">
        <w:rPr>
          <w:rFonts w:asciiTheme="majorHAnsi" w:hAnsiTheme="majorHAnsi" w:cstheme="majorHAnsi"/>
          <w:sz w:val="22"/>
          <w:szCs w:val="22"/>
        </w:rPr>
        <w:fldChar w:fldCharType="separate"/>
      </w:r>
      <w:r w:rsidRPr="003650B6">
        <w:rPr>
          <w:rFonts w:asciiTheme="majorHAnsi" w:hAnsiTheme="majorHAnsi" w:cstheme="majorHAnsi"/>
          <w:sz w:val="22"/>
          <w:szCs w:val="22"/>
        </w:rPr>
        <w:fldChar w:fldCharType="end"/>
      </w:r>
      <w:r w:rsidRPr="003650B6">
        <w:rPr>
          <w:rFonts w:asciiTheme="majorHAnsi" w:hAnsiTheme="majorHAnsi" w:cstheme="majorHAnsi"/>
          <w:sz w:val="22"/>
          <w:szCs w:val="22"/>
        </w:rPr>
        <w:t xml:space="preserve"> Montant TTC</w:t>
      </w:r>
      <w:r>
        <w:rPr>
          <w:rStyle w:val="Caractresdenotedebasdepage"/>
        </w:rPr>
        <w:t>3</w:t>
      </w:r>
      <w:r w:rsidRPr="003650B6">
        <w:rPr>
          <w:rStyle w:val="Caractresdenotedebasdepage"/>
          <w:rFonts w:asciiTheme="majorHAnsi" w:hAnsiTheme="majorHAnsi" w:cstheme="majorHAnsi"/>
          <w:sz w:val="22"/>
          <w:szCs w:val="22"/>
        </w:rPr>
        <w:t> </w:t>
      </w:r>
      <w:r w:rsidRPr="003650B6">
        <w:rPr>
          <w:rFonts w:asciiTheme="majorHAnsi" w:hAnsiTheme="majorHAnsi" w:cstheme="majorHAnsi"/>
          <w:sz w:val="22"/>
          <w:szCs w:val="22"/>
        </w:rPr>
        <w:t>:</w:t>
      </w:r>
      <w:r w:rsidRPr="00127362">
        <w:rPr>
          <w:rStyle w:val="Caractresdenotedebasdepage"/>
          <w:rFonts w:cstheme="majorHAnsi"/>
        </w:rPr>
        <w:t> :</w:t>
      </w:r>
    </w:p>
    <w:p w:rsidR="009E2BE0" w:rsidRPr="003650B6" w:rsidRDefault="009E2BE0" w:rsidP="009E2BE0">
      <w:pPr>
        <w:tabs>
          <w:tab w:val="left" w:pos="426"/>
          <w:tab w:val="left" w:pos="851"/>
        </w:tabs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>Montant hors taxes arrêté en chiffres à : ………………………………………………………………………………............................</w:t>
      </w:r>
      <w:r>
        <w:rPr>
          <w:rFonts w:asciiTheme="majorHAnsi" w:hAnsiTheme="majorHAnsi" w:cstheme="majorHAnsi"/>
          <w:sz w:val="22"/>
          <w:szCs w:val="22"/>
        </w:rPr>
        <w:t>.......</w:t>
      </w:r>
      <w:r w:rsidRPr="003650B6">
        <w:rPr>
          <w:rFonts w:asciiTheme="majorHAnsi" w:hAnsiTheme="majorHAnsi" w:cstheme="majorHAnsi"/>
          <w:sz w:val="22"/>
          <w:szCs w:val="22"/>
        </w:rPr>
        <w:t>...</w:t>
      </w:r>
      <w:r>
        <w:rPr>
          <w:rFonts w:asciiTheme="majorHAnsi" w:hAnsiTheme="majorHAnsi" w:cstheme="majorHAnsi"/>
          <w:sz w:val="22"/>
          <w:szCs w:val="22"/>
        </w:rPr>
        <w:t>.</w:t>
      </w:r>
    </w:p>
    <w:p w:rsidR="009E2BE0" w:rsidRDefault="009E2BE0" w:rsidP="009E2BE0">
      <w:pPr>
        <w:pStyle w:val="fcase1ertab"/>
        <w:tabs>
          <w:tab w:val="left" w:pos="851"/>
        </w:tabs>
        <w:spacing w:before="120"/>
        <w:ind w:left="0" w:firstLine="0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>Montant hors taxes arrêté en lettres à : ……………………………………………………….......................................................</w:t>
      </w:r>
      <w:r>
        <w:rPr>
          <w:rFonts w:asciiTheme="majorHAnsi" w:hAnsiTheme="majorHAnsi" w:cstheme="majorHAnsi"/>
          <w:sz w:val="22"/>
          <w:szCs w:val="22"/>
        </w:rPr>
        <w:t>....</w:t>
      </w:r>
      <w:r w:rsidRPr="003650B6">
        <w:rPr>
          <w:rFonts w:asciiTheme="majorHAnsi" w:hAnsiTheme="majorHAnsi" w:cstheme="majorHAnsi"/>
          <w:sz w:val="22"/>
          <w:szCs w:val="22"/>
        </w:rPr>
        <w:t>......</w:t>
      </w:r>
      <w:r>
        <w:rPr>
          <w:rFonts w:asciiTheme="majorHAnsi" w:hAnsiTheme="majorHAnsi" w:cstheme="majorHAnsi"/>
          <w:sz w:val="22"/>
          <w:szCs w:val="22"/>
        </w:rPr>
        <w:t>..</w:t>
      </w:r>
    </w:p>
    <w:p w:rsidR="009E2BE0" w:rsidRDefault="009E2BE0" w:rsidP="009E2BE0">
      <w:pPr>
        <w:pStyle w:val="fcase1ertab"/>
        <w:tabs>
          <w:tab w:val="left" w:pos="851"/>
        </w:tabs>
        <w:spacing w:before="120"/>
        <w:ind w:left="0" w:firstLine="0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>……………………………………………………….......................................................</w:t>
      </w:r>
      <w:r>
        <w:rPr>
          <w:rFonts w:asciiTheme="majorHAnsi" w:hAnsiTheme="majorHAnsi" w:cstheme="majorHAnsi"/>
          <w:sz w:val="22"/>
          <w:szCs w:val="22"/>
        </w:rPr>
        <w:t>....</w:t>
      </w:r>
      <w:r w:rsidRPr="003650B6">
        <w:rPr>
          <w:rFonts w:asciiTheme="majorHAnsi" w:hAnsiTheme="majorHAnsi" w:cstheme="majorHAnsi"/>
          <w:sz w:val="22"/>
          <w:szCs w:val="22"/>
        </w:rPr>
        <w:t>………………………………………………………............</w:t>
      </w:r>
      <w:r>
        <w:rPr>
          <w:rFonts w:asciiTheme="majorHAnsi" w:hAnsiTheme="majorHAnsi" w:cstheme="majorHAnsi"/>
          <w:sz w:val="22"/>
          <w:szCs w:val="22"/>
        </w:rPr>
        <w:t>.</w:t>
      </w:r>
    </w:p>
    <w:p w:rsidR="000C6938" w:rsidRPr="003650B6" w:rsidRDefault="00322DE0" w:rsidP="00B424AF">
      <w:pPr>
        <w:tabs>
          <w:tab w:val="left" w:pos="426"/>
        </w:tabs>
        <w:suppressAutoHyphens w:val="0"/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  <w:lang w:eastAsia="fr-FR"/>
        </w:rPr>
        <w:t xml:space="preserve"> </w:t>
      </w:r>
      <w:bookmarkStart w:id="5" w:name="_GoBack"/>
      <w:bookmarkEnd w:id="5"/>
    </w:p>
    <w:p w:rsidR="00322DE0" w:rsidRPr="003650B6" w:rsidRDefault="00322DE0" w:rsidP="009B45B9">
      <w:pPr>
        <w:tabs>
          <w:tab w:val="left" w:pos="851"/>
          <w:tab w:val="left" w:pos="6237"/>
        </w:tabs>
        <w:rPr>
          <w:rFonts w:asciiTheme="majorHAnsi" w:hAnsiTheme="majorHAnsi" w:cstheme="majorHAnsi"/>
          <w:b/>
          <w:iCs/>
          <w:sz w:val="22"/>
          <w:szCs w:val="22"/>
        </w:rPr>
      </w:pPr>
      <w:r w:rsidRPr="003650B6">
        <w:rPr>
          <w:rFonts w:asciiTheme="majorHAnsi" w:hAnsiTheme="majorHAnsi" w:cstheme="majorHAnsi"/>
          <w:b/>
          <w:sz w:val="22"/>
          <w:szCs w:val="22"/>
        </w:rPr>
        <w:t xml:space="preserve">B2 </w:t>
      </w:r>
      <w:r w:rsidR="004144DB">
        <w:rPr>
          <w:rFonts w:asciiTheme="majorHAnsi" w:hAnsiTheme="majorHAnsi" w:cstheme="majorHAnsi"/>
          <w:b/>
          <w:sz w:val="22"/>
          <w:szCs w:val="22"/>
        </w:rPr>
        <w:t>-</w:t>
      </w:r>
      <w:r w:rsidRPr="003650B6">
        <w:rPr>
          <w:rFonts w:asciiTheme="majorHAnsi" w:hAnsiTheme="majorHAnsi" w:cstheme="majorHAnsi"/>
          <w:b/>
          <w:sz w:val="22"/>
          <w:szCs w:val="22"/>
        </w:rPr>
        <w:t xml:space="preserve"> Nature du groupement et, en cas de groupement conjoint,</w:t>
      </w:r>
      <w:r w:rsidRPr="003650B6" w:rsidDel="0021797C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3650B6">
        <w:rPr>
          <w:rFonts w:asciiTheme="majorHAnsi" w:hAnsiTheme="majorHAnsi" w:cstheme="majorHAnsi"/>
          <w:b/>
          <w:sz w:val="22"/>
          <w:szCs w:val="22"/>
        </w:rPr>
        <w:t>répartition des prestations</w:t>
      </w:r>
      <w:r w:rsidRPr="003650B6">
        <w:rPr>
          <w:rFonts w:asciiTheme="majorHAnsi" w:hAnsiTheme="majorHAnsi" w:cstheme="majorHAnsi"/>
          <w:b/>
          <w:iCs/>
          <w:sz w:val="22"/>
          <w:szCs w:val="22"/>
        </w:rPr>
        <w:t> :</w:t>
      </w:r>
    </w:p>
    <w:p w:rsidR="00322DE0" w:rsidRPr="003650B6" w:rsidRDefault="00322DE0" w:rsidP="009B45B9">
      <w:pPr>
        <w:pStyle w:val="fcase1ertab"/>
        <w:tabs>
          <w:tab w:val="left" w:pos="851"/>
        </w:tabs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i/>
          <w:iCs/>
          <w:sz w:val="22"/>
          <w:szCs w:val="22"/>
        </w:rPr>
        <w:t>(</w:t>
      </w:r>
      <w:proofErr w:type="gramStart"/>
      <w:r w:rsidRPr="003650B6">
        <w:rPr>
          <w:rFonts w:asciiTheme="majorHAnsi" w:hAnsiTheme="majorHAnsi" w:cstheme="majorHAnsi"/>
          <w:i/>
          <w:iCs/>
          <w:sz w:val="22"/>
          <w:szCs w:val="22"/>
        </w:rPr>
        <w:t>en</w:t>
      </w:r>
      <w:proofErr w:type="gramEnd"/>
      <w:r w:rsidRPr="003650B6">
        <w:rPr>
          <w:rFonts w:asciiTheme="majorHAnsi" w:hAnsiTheme="majorHAnsi" w:cstheme="majorHAnsi"/>
          <w:i/>
          <w:iCs/>
          <w:sz w:val="22"/>
          <w:szCs w:val="22"/>
        </w:rPr>
        <w:t xml:space="preserve"> cas de groupement d’opérateurs économiques.)</w:t>
      </w:r>
    </w:p>
    <w:p w:rsidR="00322DE0" w:rsidRPr="003650B6" w:rsidRDefault="00322DE0" w:rsidP="009B45B9">
      <w:pPr>
        <w:tabs>
          <w:tab w:val="left" w:pos="851"/>
          <w:tab w:val="left" w:pos="6237"/>
        </w:tabs>
        <w:rPr>
          <w:rFonts w:asciiTheme="majorHAnsi" w:hAnsiTheme="majorHAnsi" w:cstheme="majorHAnsi"/>
          <w:i/>
          <w:iCs/>
          <w:sz w:val="22"/>
          <w:szCs w:val="22"/>
        </w:rPr>
      </w:pPr>
    </w:p>
    <w:p w:rsidR="00322DE0" w:rsidRPr="003650B6" w:rsidRDefault="00322DE0" w:rsidP="009B45B9">
      <w:pPr>
        <w:pStyle w:val="fcase1ertab"/>
        <w:tabs>
          <w:tab w:val="left" w:pos="851"/>
        </w:tabs>
        <w:ind w:left="0" w:firstLine="0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>Pour l’exécution du marché ou de l’accord-cadre, le groupement d’opérateurs économiques est :</w:t>
      </w:r>
    </w:p>
    <w:p w:rsidR="00322DE0" w:rsidRPr="003650B6" w:rsidRDefault="00322DE0" w:rsidP="009B45B9">
      <w:pPr>
        <w:pStyle w:val="fcase1ertab"/>
        <w:tabs>
          <w:tab w:val="left" w:pos="851"/>
        </w:tabs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i/>
          <w:iCs/>
          <w:sz w:val="22"/>
          <w:szCs w:val="22"/>
        </w:rPr>
        <w:t>(Cocher la case correspondante.)</w:t>
      </w:r>
    </w:p>
    <w:p w:rsidR="00322DE0" w:rsidRPr="003650B6" w:rsidRDefault="00322DE0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650B6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CA0B4A">
        <w:rPr>
          <w:rFonts w:asciiTheme="majorHAnsi" w:hAnsiTheme="majorHAnsi" w:cstheme="majorHAnsi"/>
          <w:sz w:val="22"/>
          <w:szCs w:val="22"/>
        </w:rPr>
      </w:r>
      <w:r w:rsidR="00CA0B4A">
        <w:rPr>
          <w:rFonts w:asciiTheme="majorHAnsi" w:hAnsiTheme="majorHAnsi" w:cstheme="majorHAnsi"/>
          <w:sz w:val="22"/>
          <w:szCs w:val="22"/>
        </w:rPr>
        <w:fldChar w:fldCharType="separate"/>
      </w:r>
      <w:r w:rsidRPr="003650B6">
        <w:rPr>
          <w:rFonts w:asciiTheme="majorHAnsi" w:hAnsiTheme="majorHAnsi" w:cstheme="majorHAnsi"/>
          <w:sz w:val="22"/>
          <w:szCs w:val="22"/>
        </w:rPr>
        <w:fldChar w:fldCharType="end"/>
      </w:r>
      <w:r w:rsidRPr="003650B6">
        <w:rPr>
          <w:rFonts w:asciiTheme="majorHAnsi" w:hAnsiTheme="majorHAnsi" w:cstheme="majorHAnsi"/>
          <w:i/>
          <w:iCs/>
          <w:sz w:val="22"/>
          <w:szCs w:val="22"/>
        </w:rPr>
        <w:t xml:space="preserve"> </w:t>
      </w:r>
      <w:proofErr w:type="gramStart"/>
      <w:r w:rsidRPr="003650B6">
        <w:rPr>
          <w:rFonts w:asciiTheme="majorHAnsi" w:hAnsiTheme="majorHAnsi" w:cstheme="majorHAnsi"/>
          <w:sz w:val="22"/>
          <w:szCs w:val="22"/>
        </w:rPr>
        <w:t>conjoint</w:t>
      </w:r>
      <w:proofErr w:type="gramEnd"/>
      <w:r w:rsidRPr="003650B6">
        <w:rPr>
          <w:rFonts w:asciiTheme="majorHAnsi" w:hAnsiTheme="majorHAnsi" w:cstheme="majorHAnsi"/>
          <w:sz w:val="22"/>
          <w:szCs w:val="22"/>
        </w:rPr>
        <w:tab/>
      </w:r>
      <w:r w:rsidRPr="003650B6">
        <w:rPr>
          <w:rFonts w:asciiTheme="majorHAnsi" w:hAnsiTheme="majorHAnsi" w:cstheme="majorHAnsi"/>
          <w:sz w:val="22"/>
          <w:szCs w:val="22"/>
        </w:rPr>
        <w:tab/>
        <w:t>OU</w:t>
      </w:r>
      <w:r w:rsidRPr="003650B6">
        <w:rPr>
          <w:rFonts w:asciiTheme="majorHAnsi" w:hAnsiTheme="majorHAnsi" w:cstheme="majorHAnsi"/>
          <w:sz w:val="22"/>
          <w:szCs w:val="22"/>
        </w:rPr>
        <w:tab/>
      </w:r>
      <w:r w:rsidRPr="003650B6">
        <w:rPr>
          <w:rFonts w:asciiTheme="majorHAnsi" w:hAnsiTheme="majorHAnsi" w:cstheme="majorHAnsi"/>
          <w:sz w:val="22"/>
          <w:szCs w:val="22"/>
        </w:rPr>
        <w:tab/>
      </w:r>
      <w:r w:rsidRPr="003650B6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650B6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CA0B4A">
        <w:rPr>
          <w:rFonts w:asciiTheme="majorHAnsi" w:hAnsiTheme="majorHAnsi" w:cstheme="majorHAnsi"/>
          <w:sz w:val="22"/>
          <w:szCs w:val="22"/>
        </w:rPr>
      </w:r>
      <w:r w:rsidR="00CA0B4A">
        <w:rPr>
          <w:rFonts w:asciiTheme="majorHAnsi" w:hAnsiTheme="majorHAnsi" w:cstheme="majorHAnsi"/>
          <w:sz w:val="22"/>
          <w:szCs w:val="22"/>
        </w:rPr>
        <w:fldChar w:fldCharType="separate"/>
      </w:r>
      <w:r w:rsidRPr="003650B6">
        <w:rPr>
          <w:rFonts w:asciiTheme="majorHAnsi" w:hAnsiTheme="majorHAnsi" w:cstheme="majorHAnsi"/>
          <w:sz w:val="22"/>
          <w:szCs w:val="22"/>
        </w:rPr>
        <w:fldChar w:fldCharType="end"/>
      </w:r>
      <w:r w:rsidRPr="003650B6">
        <w:rPr>
          <w:rFonts w:asciiTheme="majorHAnsi" w:hAnsiTheme="majorHAnsi" w:cstheme="majorHAnsi"/>
          <w:iCs/>
          <w:sz w:val="22"/>
          <w:szCs w:val="22"/>
        </w:rPr>
        <w:t xml:space="preserve"> </w:t>
      </w:r>
      <w:r w:rsidRPr="003650B6">
        <w:rPr>
          <w:rFonts w:asciiTheme="majorHAnsi" w:hAnsiTheme="majorHAnsi" w:cstheme="majorHAnsi"/>
          <w:sz w:val="22"/>
          <w:szCs w:val="22"/>
        </w:rPr>
        <w:t>solidaire</w:t>
      </w:r>
    </w:p>
    <w:p w:rsidR="00322DE0" w:rsidRPr="003650B6" w:rsidRDefault="00322DE0" w:rsidP="009B45B9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Theme="majorHAnsi" w:hAnsiTheme="majorHAnsi" w:cstheme="majorHAnsi"/>
          <w:sz w:val="22"/>
          <w:szCs w:val="22"/>
        </w:rPr>
      </w:pPr>
    </w:p>
    <w:p w:rsidR="00322DE0" w:rsidRPr="003650B6" w:rsidRDefault="00322DE0" w:rsidP="006C4338">
      <w:pPr>
        <w:tabs>
          <w:tab w:val="left" w:pos="851"/>
        </w:tabs>
        <w:spacing w:before="120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3650B6">
        <w:rPr>
          <w:rFonts w:asciiTheme="majorHAnsi" w:hAnsiTheme="majorHAnsi" w:cstheme="majorHAnsi"/>
          <w:i/>
          <w:iCs/>
          <w:sz w:val="22"/>
          <w:szCs w:val="22"/>
        </w:rPr>
        <w:t>(Les membres du groupement conjoint indiquent dans le tableau ci-dessous la répartition des prestations que chacun d’entre eux s’engage à réaliser.)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322DE0" w:rsidRPr="003650B6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2DE0" w:rsidRPr="003650B6" w:rsidRDefault="00322DE0" w:rsidP="006F3DF9">
            <w:pPr>
              <w:tabs>
                <w:tab w:val="left" w:pos="851"/>
              </w:tabs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Désignation des membres </w:t>
            </w:r>
          </w:p>
          <w:p w:rsidR="00322DE0" w:rsidRPr="003650B6" w:rsidRDefault="00322DE0" w:rsidP="005846FB">
            <w:pPr>
              <w:tabs>
                <w:tab w:val="left" w:pos="851"/>
              </w:tabs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proofErr w:type="gramStart"/>
            <w:r w:rsidRPr="003650B6">
              <w:rPr>
                <w:rFonts w:asciiTheme="majorHAnsi" w:hAnsiTheme="majorHAnsi" w:cstheme="majorHAnsi"/>
                <w:b/>
                <w:sz w:val="22"/>
                <w:szCs w:val="22"/>
              </w:rPr>
              <w:t>du</w:t>
            </w:r>
            <w:proofErr w:type="gramEnd"/>
            <w:r w:rsidRPr="003650B6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DE0" w:rsidRPr="003650B6" w:rsidRDefault="00322DE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rFonts w:asciiTheme="majorHAnsi" w:hAnsiTheme="majorHAnsi" w:cstheme="majorHAnsi"/>
                <w:b/>
                <w:i w:val="0"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b/>
                <w:i w:val="0"/>
                <w:sz w:val="22"/>
                <w:szCs w:val="22"/>
              </w:rPr>
              <w:t>Prestations exécutées par les membres</w:t>
            </w:r>
          </w:p>
          <w:p w:rsidR="00322DE0" w:rsidRPr="003650B6" w:rsidRDefault="00322DE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proofErr w:type="gramStart"/>
            <w:r w:rsidRPr="003650B6">
              <w:rPr>
                <w:rFonts w:asciiTheme="majorHAnsi" w:hAnsiTheme="majorHAnsi" w:cstheme="majorHAnsi"/>
                <w:b/>
                <w:i w:val="0"/>
                <w:sz w:val="22"/>
                <w:szCs w:val="22"/>
              </w:rPr>
              <w:t>du</w:t>
            </w:r>
            <w:proofErr w:type="gramEnd"/>
            <w:r w:rsidRPr="003650B6">
              <w:rPr>
                <w:rFonts w:asciiTheme="majorHAnsi" w:hAnsiTheme="majorHAnsi" w:cstheme="majorHAnsi"/>
                <w:b/>
                <w:i w:val="0"/>
                <w:sz w:val="22"/>
                <w:szCs w:val="22"/>
              </w:rPr>
              <w:t xml:space="preserve"> groupement conjoint</w:t>
            </w:r>
          </w:p>
        </w:tc>
      </w:tr>
      <w:tr w:rsidR="00322DE0" w:rsidRPr="003650B6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22DE0" w:rsidRPr="003650B6" w:rsidRDefault="00322DE0" w:rsidP="009B45B9">
            <w:pPr>
              <w:tabs>
                <w:tab w:val="left" w:pos="851"/>
              </w:tabs>
              <w:snapToGrid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22DE0" w:rsidRPr="003650B6" w:rsidRDefault="00322DE0" w:rsidP="009B45B9">
            <w:pPr>
              <w:tabs>
                <w:tab w:val="left" w:pos="851"/>
              </w:tabs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b/>
                <w:sz w:val="22"/>
                <w:szCs w:val="22"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E0" w:rsidRPr="003650B6" w:rsidRDefault="00322DE0" w:rsidP="009B45B9">
            <w:pPr>
              <w:tabs>
                <w:tab w:val="left" w:pos="851"/>
              </w:tabs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Montant HT </w:t>
            </w:r>
          </w:p>
          <w:p w:rsidR="00322DE0" w:rsidRPr="003650B6" w:rsidRDefault="00322DE0" w:rsidP="009B45B9">
            <w:pPr>
              <w:tabs>
                <w:tab w:val="left" w:pos="85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proofErr w:type="gramStart"/>
            <w:r w:rsidRPr="003650B6">
              <w:rPr>
                <w:rFonts w:asciiTheme="majorHAnsi" w:hAnsiTheme="majorHAnsi" w:cstheme="majorHAnsi"/>
                <w:b/>
                <w:sz w:val="22"/>
                <w:szCs w:val="22"/>
              </w:rPr>
              <w:t>de</w:t>
            </w:r>
            <w:proofErr w:type="gramEnd"/>
            <w:r w:rsidRPr="003650B6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la prestation</w:t>
            </w:r>
          </w:p>
        </w:tc>
      </w:tr>
      <w:tr w:rsidR="00322DE0" w:rsidRPr="003650B6" w:rsidTr="008B6CF6">
        <w:trPr>
          <w:trHeight w:val="879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322DE0" w:rsidRPr="003650B6" w:rsidRDefault="00322DE0" w:rsidP="006C4338">
            <w:pPr>
              <w:tabs>
                <w:tab w:val="left" w:pos="851"/>
              </w:tabs>
              <w:snapToGri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322DE0" w:rsidRPr="003650B6" w:rsidRDefault="00322DE0" w:rsidP="006C4338">
            <w:pPr>
              <w:tabs>
                <w:tab w:val="left" w:pos="851"/>
              </w:tabs>
              <w:snapToGri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322DE0" w:rsidRPr="003650B6" w:rsidRDefault="00322DE0" w:rsidP="006F3DF9">
            <w:pPr>
              <w:tabs>
                <w:tab w:val="left" w:pos="851"/>
              </w:tabs>
              <w:snapToGri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22DE0" w:rsidRPr="003650B6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:rsidR="00322DE0" w:rsidRPr="003650B6" w:rsidRDefault="00322DE0" w:rsidP="006C4338">
            <w:pPr>
              <w:tabs>
                <w:tab w:val="left" w:pos="851"/>
              </w:tabs>
              <w:snapToGri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:rsidR="00322DE0" w:rsidRPr="003650B6" w:rsidRDefault="00322DE0" w:rsidP="006C4338">
            <w:pPr>
              <w:tabs>
                <w:tab w:val="left" w:pos="851"/>
              </w:tabs>
              <w:snapToGri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22DE0" w:rsidRPr="003650B6" w:rsidRDefault="00322DE0" w:rsidP="006F3DF9">
            <w:pPr>
              <w:tabs>
                <w:tab w:val="left" w:pos="851"/>
              </w:tabs>
              <w:snapToGri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22DE0" w:rsidRPr="003650B6" w:rsidTr="00322DE0">
        <w:trPr>
          <w:trHeight w:val="709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22DE0" w:rsidRPr="003650B6" w:rsidRDefault="00322DE0" w:rsidP="006C4338">
            <w:pPr>
              <w:tabs>
                <w:tab w:val="left" w:pos="851"/>
              </w:tabs>
              <w:snapToGri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22DE0" w:rsidRPr="003650B6" w:rsidRDefault="00322DE0" w:rsidP="006C4338">
            <w:pPr>
              <w:tabs>
                <w:tab w:val="left" w:pos="851"/>
              </w:tabs>
              <w:snapToGri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322DE0" w:rsidRPr="003650B6" w:rsidRDefault="00322DE0" w:rsidP="006F3DF9">
            <w:pPr>
              <w:tabs>
                <w:tab w:val="left" w:pos="851"/>
              </w:tabs>
              <w:snapToGri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="003C6436" w:rsidRPr="003650B6" w:rsidRDefault="003C6436" w:rsidP="00877D4A">
      <w:pPr>
        <w:pStyle w:val="fcase1ertab"/>
        <w:tabs>
          <w:tab w:val="left" w:pos="851"/>
        </w:tabs>
        <w:ind w:left="0" w:firstLine="0"/>
        <w:rPr>
          <w:rFonts w:asciiTheme="majorHAnsi" w:hAnsiTheme="majorHAnsi" w:cstheme="majorHAnsi"/>
          <w:b/>
          <w:sz w:val="22"/>
          <w:szCs w:val="22"/>
        </w:rPr>
      </w:pPr>
    </w:p>
    <w:p w:rsidR="00322DE0" w:rsidRPr="003650B6" w:rsidRDefault="00322DE0" w:rsidP="00877D4A">
      <w:pPr>
        <w:pStyle w:val="fcase1ertab"/>
        <w:tabs>
          <w:tab w:val="left" w:pos="851"/>
        </w:tabs>
        <w:ind w:left="0" w:firstLine="0"/>
        <w:rPr>
          <w:rFonts w:asciiTheme="majorHAnsi" w:hAnsiTheme="majorHAnsi" w:cstheme="majorHAnsi"/>
          <w:b/>
          <w:sz w:val="22"/>
          <w:szCs w:val="22"/>
        </w:rPr>
      </w:pPr>
      <w:r w:rsidRPr="003650B6">
        <w:rPr>
          <w:rFonts w:asciiTheme="majorHAnsi" w:hAnsiTheme="majorHAnsi" w:cstheme="majorHAnsi"/>
          <w:b/>
          <w:sz w:val="22"/>
          <w:szCs w:val="22"/>
        </w:rPr>
        <w:t>B3 - Compte (s) à créditer :</w:t>
      </w:r>
      <w:r w:rsidRPr="003650B6">
        <w:rPr>
          <w:rFonts w:asciiTheme="majorHAnsi" w:hAnsiTheme="majorHAnsi" w:cstheme="majorHAnsi"/>
          <w:i/>
          <w:sz w:val="22"/>
          <w:szCs w:val="22"/>
        </w:rPr>
        <w:t>(Joindre un ou des relevé(s) d’identité bancaire ou postal.)</w:t>
      </w:r>
    </w:p>
    <w:p w:rsidR="00322DE0" w:rsidRPr="003650B6" w:rsidRDefault="00322DE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ajorHAnsi" w:hAnsiTheme="majorHAnsi" w:cstheme="majorHAnsi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4"/>
        <w:gridCol w:w="1460"/>
        <w:gridCol w:w="2720"/>
        <w:gridCol w:w="1341"/>
        <w:gridCol w:w="2049"/>
      </w:tblGrid>
      <w:tr w:rsidR="00322DE0" w:rsidRPr="003650B6" w:rsidTr="00CF2EF3">
        <w:trPr>
          <w:trHeight w:val="490"/>
        </w:trPr>
        <w:tc>
          <w:tcPr>
            <w:tcW w:w="2660" w:type="dxa"/>
            <w:shd w:val="clear" w:color="auto" w:fill="auto"/>
            <w:vAlign w:val="center"/>
          </w:tcPr>
          <w:p w:rsidR="00322DE0" w:rsidRPr="003650B6" w:rsidRDefault="00322DE0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b/>
                <w:sz w:val="22"/>
                <w:szCs w:val="22"/>
              </w:rPr>
              <w:t>Etablissement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322DE0" w:rsidRPr="003650B6" w:rsidRDefault="00322DE0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b/>
                <w:sz w:val="22"/>
                <w:szCs w:val="22"/>
              </w:rPr>
              <w:t>Guichet</w:t>
            </w:r>
          </w:p>
        </w:tc>
        <w:tc>
          <w:tcPr>
            <w:tcW w:w="2775" w:type="dxa"/>
            <w:shd w:val="clear" w:color="auto" w:fill="auto"/>
            <w:vAlign w:val="center"/>
          </w:tcPr>
          <w:p w:rsidR="00322DE0" w:rsidRPr="003650B6" w:rsidRDefault="00322DE0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b/>
                <w:sz w:val="22"/>
                <w:szCs w:val="22"/>
              </w:rPr>
              <w:t>N° de compte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322DE0" w:rsidRPr="003650B6" w:rsidRDefault="00322DE0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b/>
                <w:sz w:val="22"/>
                <w:szCs w:val="22"/>
              </w:rPr>
              <w:t>Clé RICE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322DE0" w:rsidRPr="003650B6" w:rsidRDefault="00322DE0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b/>
                <w:sz w:val="22"/>
                <w:szCs w:val="22"/>
              </w:rPr>
              <w:t>Domiciliation</w:t>
            </w:r>
          </w:p>
        </w:tc>
      </w:tr>
      <w:tr w:rsidR="00322DE0" w:rsidRPr="003650B6" w:rsidTr="00CF2EF3">
        <w:trPr>
          <w:trHeight w:val="696"/>
        </w:trPr>
        <w:tc>
          <w:tcPr>
            <w:tcW w:w="2660" w:type="dxa"/>
            <w:shd w:val="clear" w:color="auto" w:fill="auto"/>
            <w:vAlign w:val="center"/>
          </w:tcPr>
          <w:p w:rsidR="00322DE0" w:rsidRPr="003650B6" w:rsidRDefault="00322DE0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:rsidR="00322DE0" w:rsidRPr="003650B6" w:rsidRDefault="00322DE0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2775" w:type="dxa"/>
            <w:shd w:val="clear" w:color="auto" w:fill="auto"/>
            <w:vAlign w:val="center"/>
          </w:tcPr>
          <w:p w:rsidR="00322DE0" w:rsidRPr="003650B6" w:rsidRDefault="00322DE0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322DE0" w:rsidRPr="003650B6" w:rsidRDefault="00322DE0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2069" w:type="dxa"/>
            <w:shd w:val="clear" w:color="auto" w:fill="auto"/>
            <w:vAlign w:val="center"/>
          </w:tcPr>
          <w:p w:rsidR="00322DE0" w:rsidRPr="003650B6" w:rsidRDefault="00322DE0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</w:tbl>
    <w:p w:rsidR="00322DE0" w:rsidRPr="003650B6" w:rsidRDefault="00322DE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ajorHAnsi" w:hAnsiTheme="majorHAnsi" w:cstheme="majorHAnsi"/>
          <w:b/>
          <w:sz w:val="22"/>
          <w:szCs w:val="22"/>
        </w:rPr>
      </w:pPr>
    </w:p>
    <w:p w:rsidR="00322DE0" w:rsidRPr="003650B6" w:rsidRDefault="00322DE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ajorHAnsi" w:hAnsiTheme="majorHAnsi" w:cstheme="majorHAnsi"/>
          <w:b/>
          <w:sz w:val="22"/>
          <w:szCs w:val="22"/>
        </w:rPr>
      </w:pPr>
    </w:p>
    <w:p w:rsidR="00322DE0" w:rsidRPr="003650B6" w:rsidRDefault="00322DE0" w:rsidP="007206A7">
      <w:pPr>
        <w:pStyle w:val="fcasegauche"/>
        <w:shd w:val="clear" w:color="auto" w:fill="FFFFFF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ajorHAnsi" w:hAnsiTheme="majorHAnsi" w:cstheme="majorHAnsi"/>
          <w:b/>
          <w:sz w:val="22"/>
          <w:szCs w:val="22"/>
        </w:rPr>
      </w:pPr>
      <w:r w:rsidRPr="003650B6">
        <w:rPr>
          <w:rFonts w:asciiTheme="majorHAnsi" w:hAnsiTheme="majorHAnsi" w:cstheme="majorHAnsi"/>
          <w:b/>
          <w:sz w:val="22"/>
          <w:szCs w:val="22"/>
        </w:rPr>
        <w:t>B4 - Avance </w:t>
      </w:r>
      <w:r w:rsidRPr="003650B6">
        <w:rPr>
          <w:rFonts w:asciiTheme="majorHAnsi" w:hAnsiTheme="majorHAnsi" w:cstheme="majorHAnsi"/>
          <w:i/>
          <w:sz w:val="22"/>
          <w:szCs w:val="22"/>
        </w:rPr>
        <w:t>(</w:t>
      </w:r>
      <w:hyperlink r:id="rId10" w:history="1">
        <w:r w:rsidRPr="003650B6">
          <w:rPr>
            <w:rStyle w:val="Lienhypertexte"/>
            <w:rFonts w:asciiTheme="majorHAnsi" w:hAnsiTheme="majorHAnsi" w:cstheme="majorHAnsi"/>
            <w:i/>
            <w:sz w:val="22"/>
            <w:szCs w:val="22"/>
          </w:rPr>
          <w:t>articles R. 2191-3</w:t>
        </w:r>
      </w:hyperlink>
      <w:r w:rsidRPr="003650B6">
        <w:rPr>
          <w:rStyle w:val="Lienhypertexte"/>
          <w:rFonts w:asciiTheme="majorHAnsi" w:hAnsiTheme="majorHAnsi" w:cstheme="majorHAnsi"/>
          <w:i/>
          <w:sz w:val="22"/>
          <w:szCs w:val="22"/>
        </w:rPr>
        <w:t>, R 2191-7, R,</w:t>
      </w:r>
      <w:r w:rsidRPr="003650B6">
        <w:rPr>
          <w:rStyle w:val="Lienhypertexte"/>
          <w:rFonts w:asciiTheme="majorHAnsi" w:hAnsiTheme="majorHAnsi" w:cstheme="majorHAnsi"/>
          <w:sz w:val="22"/>
          <w:szCs w:val="22"/>
        </w:rPr>
        <w:t xml:space="preserve"> </w:t>
      </w:r>
      <w:r w:rsidRPr="003650B6">
        <w:rPr>
          <w:rStyle w:val="Lienhypertexte"/>
          <w:rFonts w:asciiTheme="majorHAnsi" w:hAnsiTheme="majorHAnsi" w:cstheme="majorHAnsi"/>
          <w:i/>
          <w:sz w:val="22"/>
          <w:szCs w:val="22"/>
        </w:rPr>
        <w:t>2191- 12</w:t>
      </w:r>
      <w:r w:rsidRPr="003650B6">
        <w:rPr>
          <w:rFonts w:asciiTheme="majorHAnsi" w:hAnsiTheme="majorHAnsi" w:cstheme="majorHAnsi"/>
          <w:i/>
          <w:sz w:val="22"/>
          <w:szCs w:val="22"/>
        </w:rPr>
        <w:t xml:space="preserve"> du code de la commande publique)</w:t>
      </w:r>
      <w:r w:rsidRPr="003650B6">
        <w:rPr>
          <w:rFonts w:asciiTheme="majorHAnsi" w:hAnsiTheme="majorHAnsi" w:cstheme="majorHAnsi"/>
          <w:b/>
          <w:sz w:val="22"/>
          <w:szCs w:val="22"/>
        </w:rPr>
        <w:t>:</w:t>
      </w:r>
    </w:p>
    <w:p w:rsidR="00322DE0" w:rsidRPr="003650B6" w:rsidRDefault="00322DE0" w:rsidP="00934503">
      <w:pPr>
        <w:tabs>
          <w:tab w:val="left" w:pos="426"/>
          <w:tab w:val="left" w:pos="851"/>
        </w:tabs>
        <w:rPr>
          <w:rFonts w:asciiTheme="majorHAnsi" w:hAnsiTheme="majorHAnsi" w:cstheme="majorHAnsi"/>
          <w:b/>
          <w:sz w:val="22"/>
          <w:szCs w:val="22"/>
        </w:rPr>
      </w:pPr>
    </w:p>
    <w:p w:rsidR="00322DE0" w:rsidRPr="003650B6" w:rsidRDefault="00322DE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ajorHAnsi" w:hAnsiTheme="majorHAnsi" w:cstheme="majorHAnsi"/>
          <w:i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>Je renonce au bénéfice de l'avance :</w:t>
      </w:r>
      <w:r w:rsidRPr="003650B6">
        <w:rPr>
          <w:rFonts w:asciiTheme="majorHAnsi" w:hAnsiTheme="majorHAnsi" w:cstheme="majorHAnsi"/>
          <w:sz w:val="22"/>
          <w:szCs w:val="22"/>
        </w:rPr>
        <w:tab/>
      </w:r>
      <w:r w:rsidRPr="003650B6">
        <w:rPr>
          <w:rFonts w:asciiTheme="majorHAnsi" w:hAnsiTheme="majorHAnsi" w:cstheme="majorHAnsi"/>
          <w:sz w:val="22"/>
          <w:szCs w:val="22"/>
        </w:rPr>
        <w:tab/>
      </w:r>
      <w:r w:rsidRPr="003650B6">
        <w:rPr>
          <w:rFonts w:asciiTheme="majorHAnsi" w:hAnsiTheme="majorHAnsi" w:cstheme="majorHAnsi"/>
          <w:sz w:val="22"/>
          <w:szCs w:val="22"/>
        </w:rPr>
        <w:tab/>
      </w:r>
      <w:r w:rsidRPr="003650B6">
        <w:rPr>
          <w:rFonts w:asciiTheme="majorHAnsi" w:hAnsiTheme="majorHAnsi" w:cstheme="majorHAnsi"/>
          <w:sz w:val="22"/>
          <w:szCs w:val="22"/>
        </w:rPr>
        <w:tab/>
      </w:r>
      <w:r w:rsidRPr="003650B6">
        <w:rPr>
          <w:rFonts w:asciiTheme="majorHAnsi" w:hAnsiTheme="majorHAnsi" w:cstheme="majorHAnsi"/>
          <w:sz w:val="22"/>
          <w:szCs w:val="22"/>
        </w:rPr>
        <w:tab/>
      </w:r>
      <w:r w:rsidRPr="003650B6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650B6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CA0B4A">
        <w:rPr>
          <w:rFonts w:asciiTheme="majorHAnsi" w:hAnsiTheme="majorHAnsi" w:cstheme="majorHAnsi"/>
          <w:sz w:val="22"/>
          <w:szCs w:val="22"/>
        </w:rPr>
      </w:r>
      <w:r w:rsidR="00CA0B4A">
        <w:rPr>
          <w:rFonts w:asciiTheme="majorHAnsi" w:hAnsiTheme="majorHAnsi" w:cstheme="majorHAnsi"/>
          <w:sz w:val="22"/>
          <w:szCs w:val="22"/>
        </w:rPr>
        <w:fldChar w:fldCharType="separate"/>
      </w:r>
      <w:r w:rsidRPr="003650B6">
        <w:rPr>
          <w:rFonts w:asciiTheme="majorHAnsi" w:hAnsiTheme="majorHAnsi" w:cstheme="majorHAnsi"/>
          <w:sz w:val="22"/>
          <w:szCs w:val="22"/>
        </w:rPr>
        <w:fldChar w:fldCharType="end"/>
      </w:r>
      <w:r w:rsidRPr="003650B6">
        <w:rPr>
          <w:rFonts w:asciiTheme="majorHAnsi" w:hAnsiTheme="majorHAnsi" w:cstheme="majorHAnsi"/>
          <w:sz w:val="22"/>
          <w:szCs w:val="22"/>
        </w:rPr>
        <w:tab/>
        <w:t>NON</w:t>
      </w:r>
      <w:r w:rsidRPr="003650B6">
        <w:rPr>
          <w:rFonts w:asciiTheme="majorHAnsi" w:hAnsiTheme="majorHAnsi" w:cstheme="majorHAnsi"/>
          <w:sz w:val="22"/>
          <w:szCs w:val="22"/>
        </w:rPr>
        <w:tab/>
      </w:r>
      <w:r w:rsidRPr="003650B6">
        <w:rPr>
          <w:rFonts w:asciiTheme="majorHAnsi" w:hAnsiTheme="majorHAnsi" w:cstheme="majorHAnsi"/>
          <w:sz w:val="22"/>
          <w:szCs w:val="22"/>
        </w:rPr>
        <w:tab/>
      </w:r>
      <w:r w:rsidRPr="003650B6">
        <w:rPr>
          <w:rFonts w:asciiTheme="majorHAnsi" w:hAnsiTheme="majorHAnsi" w:cstheme="majorHAnsi"/>
          <w:sz w:val="22"/>
          <w:szCs w:val="22"/>
        </w:rPr>
        <w:tab/>
      </w:r>
      <w:r w:rsidRPr="003650B6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650B6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CA0B4A">
        <w:rPr>
          <w:rFonts w:asciiTheme="majorHAnsi" w:hAnsiTheme="majorHAnsi" w:cstheme="majorHAnsi"/>
          <w:sz w:val="22"/>
          <w:szCs w:val="22"/>
        </w:rPr>
      </w:r>
      <w:r w:rsidR="00CA0B4A">
        <w:rPr>
          <w:rFonts w:asciiTheme="majorHAnsi" w:hAnsiTheme="majorHAnsi" w:cstheme="majorHAnsi"/>
          <w:sz w:val="22"/>
          <w:szCs w:val="22"/>
        </w:rPr>
        <w:fldChar w:fldCharType="separate"/>
      </w:r>
      <w:r w:rsidRPr="003650B6">
        <w:rPr>
          <w:rFonts w:asciiTheme="majorHAnsi" w:hAnsiTheme="majorHAnsi" w:cstheme="majorHAnsi"/>
          <w:sz w:val="22"/>
          <w:szCs w:val="22"/>
        </w:rPr>
        <w:fldChar w:fldCharType="end"/>
      </w:r>
      <w:r w:rsidRPr="003650B6">
        <w:rPr>
          <w:rFonts w:asciiTheme="majorHAnsi" w:hAnsiTheme="majorHAnsi" w:cstheme="majorHAnsi"/>
          <w:sz w:val="22"/>
          <w:szCs w:val="22"/>
        </w:rPr>
        <w:tab/>
        <w:t>OUI</w:t>
      </w:r>
    </w:p>
    <w:p w:rsidR="00322DE0" w:rsidRPr="003650B6" w:rsidRDefault="00322DE0" w:rsidP="009B45B9">
      <w:pPr>
        <w:tabs>
          <w:tab w:val="left" w:pos="851"/>
        </w:tabs>
        <w:rPr>
          <w:rFonts w:asciiTheme="majorHAnsi" w:hAnsiTheme="majorHAnsi" w:cstheme="majorHAnsi"/>
          <w:b/>
          <w:sz w:val="22"/>
          <w:szCs w:val="22"/>
        </w:rPr>
      </w:pPr>
      <w:r w:rsidRPr="003650B6">
        <w:rPr>
          <w:rFonts w:asciiTheme="majorHAnsi" w:hAnsiTheme="majorHAnsi" w:cstheme="majorHAnsi"/>
          <w:i/>
          <w:sz w:val="22"/>
          <w:szCs w:val="22"/>
        </w:rPr>
        <w:t>(Cocher la case correspondante.)</w:t>
      </w:r>
    </w:p>
    <w:p w:rsidR="00322DE0" w:rsidRPr="003650B6" w:rsidRDefault="00322DE0" w:rsidP="009B45B9">
      <w:pPr>
        <w:tabs>
          <w:tab w:val="left" w:pos="426"/>
          <w:tab w:val="left" w:pos="851"/>
        </w:tabs>
        <w:jc w:val="both"/>
        <w:rPr>
          <w:rFonts w:asciiTheme="majorHAnsi" w:hAnsiTheme="majorHAnsi" w:cstheme="majorHAnsi"/>
          <w:b/>
          <w:sz w:val="22"/>
          <w:szCs w:val="22"/>
        </w:rPr>
      </w:pPr>
    </w:p>
    <w:p w:rsidR="00322DE0" w:rsidRPr="003650B6" w:rsidRDefault="00322DE0" w:rsidP="009B45B9">
      <w:pPr>
        <w:tabs>
          <w:tab w:val="left" w:pos="426"/>
          <w:tab w:val="left" w:pos="851"/>
        </w:tabs>
        <w:jc w:val="both"/>
        <w:rPr>
          <w:rFonts w:asciiTheme="majorHAnsi" w:hAnsiTheme="majorHAnsi" w:cstheme="majorHAnsi"/>
          <w:b/>
          <w:sz w:val="22"/>
          <w:szCs w:val="22"/>
        </w:rPr>
      </w:pPr>
    </w:p>
    <w:p w:rsidR="00322DE0" w:rsidRPr="003650B6" w:rsidRDefault="00322DE0" w:rsidP="009B45B9">
      <w:pPr>
        <w:pStyle w:val="Titre4"/>
        <w:tabs>
          <w:tab w:val="clear" w:pos="4111"/>
          <w:tab w:val="left" w:pos="426"/>
          <w:tab w:val="left" w:pos="851"/>
        </w:tabs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lastRenderedPageBreak/>
        <w:t>B5 -</w:t>
      </w:r>
      <w:r w:rsidRPr="003650B6">
        <w:rPr>
          <w:rFonts w:asciiTheme="majorHAnsi" w:hAnsiTheme="majorHAnsi" w:cstheme="majorHAnsi"/>
          <w:b w:val="0"/>
          <w:sz w:val="22"/>
          <w:szCs w:val="22"/>
        </w:rPr>
        <w:t xml:space="preserve"> </w:t>
      </w:r>
      <w:r w:rsidRPr="003650B6">
        <w:rPr>
          <w:rFonts w:asciiTheme="majorHAnsi" w:hAnsiTheme="majorHAnsi" w:cstheme="majorHAnsi"/>
          <w:sz w:val="22"/>
          <w:szCs w:val="22"/>
        </w:rPr>
        <w:t xml:space="preserve">Durée </w:t>
      </w:r>
      <w:r w:rsidR="004E6428" w:rsidRPr="003650B6">
        <w:rPr>
          <w:rFonts w:asciiTheme="majorHAnsi" w:hAnsiTheme="majorHAnsi" w:cstheme="majorHAnsi"/>
          <w:sz w:val="22"/>
          <w:szCs w:val="22"/>
        </w:rPr>
        <w:t xml:space="preserve">et délai </w:t>
      </w:r>
      <w:r w:rsidRPr="003650B6">
        <w:rPr>
          <w:rFonts w:asciiTheme="majorHAnsi" w:hAnsiTheme="majorHAnsi" w:cstheme="majorHAnsi"/>
          <w:sz w:val="22"/>
          <w:szCs w:val="22"/>
        </w:rPr>
        <w:t>d’exécution du marché ou de l’accord-cadre :</w:t>
      </w:r>
    </w:p>
    <w:p w:rsidR="00322DE0" w:rsidRPr="003650B6" w:rsidRDefault="00322DE0" w:rsidP="009B45B9">
      <w:pPr>
        <w:tabs>
          <w:tab w:val="left" w:pos="576"/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</w:p>
    <w:p w:rsidR="004E6428" w:rsidRPr="003650B6" w:rsidRDefault="004E6428" w:rsidP="004E6428">
      <w:pPr>
        <w:tabs>
          <w:tab w:val="left" w:pos="576"/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 xml:space="preserve">Le présent marché débute à compter de la date </w:t>
      </w:r>
      <w:r w:rsidR="003650B6" w:rsidRPr="003650B6">
        <w:rPr>
          <w:rFonts w:asciiTheme="majorHAnsi" w:hAnsiTheme="majorHAnsi" w:cstheme="majorHAnsi"/>
          <w:sz w:val="22"/>
          <w:szCs w:val="22"/>
        </w:rPr>
        <w:t>indiquée sur l’ordre de service de démarrage</w:t>
      </w:r>
      <w:r w:rsidRPr="003650B6">
        <w:rPr>
          <w:rFonts w:asciiTheme="majorHAnsi" w:hAnsiTheme="majorHAnsi" w:cstheme="majorHAnsi"/>
          <w:sz w:val="22"/>
          <w:szCs w:val="22"/>
        </w:rPr>
        <w:t xml:space="preserve"> et s’achève à la fin du délai de « Garantie de parfait achèvement » (prévue à l’article 44.1. Du C.C.A.G.- 2021 applicable aux marchés de travaux) ou après prolongation de ce délai si les réserves signalées lors de la réception ne sont pas toutes levées à la fin de cette période.</w:t>
      </w:r>
    </w:p>
    <w:p w:rsidR="004E6428" w:rsidRPr="003650B6" w:rsidRDefault="004E6428" w:rsidP="009B45B9">
      <w:pPr>
        <w:tabs>
          <w:tab w:val="left" w:pos="576"/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</w:p>
    <w:p w:rsidR="004E6428" w:rsidRPr="003650B6" w:rsidRDefault="004E6428" w:rsidP="009B45B9">
      <w:pPr>
        <w:tabs>
          <w:tab w:val="left" w:pos="576"/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</w:p>
    <w:p w:rsidR="00322DE0" w:rsidRPr="003650B6" w:rsidRDefault="00322DE0" w:rsidP="009B45B9">
      <w:pPr>
        <w:tabs>
          <w:tab w:val="left" w:pos="576"/>
          <w:tab w:val="left" w:pos="851"/>
        </w:tabs>
        <w:jc w:val="both"/>
        <w:rPr>
          <w:rFonts w:asciiTheme="majorHAnsi" w:hAnsiTheme="majorHAnsi" w:cstheme="majorHAnsi"/>
          <w:i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>L</w:t>
      </w:r>
      <w:r w:rsidR="004E6428" w:rsidRPr="003650B6">
        <w:rPr>
          <w:rFonts w:asciiTheme="majorHAnsi" w:hAnsiTheme="majorHAnsi" w:cstheme="majorHAnsi"/>
          <w:sz w:val="22"/>
          <w:szCs w:val="22"/>
        </w:rPr>
        <w:t xml:space="preserve">e délai </w:t>
      </w:r>
      <w:r w:rsidRPr="003650B6">
        <w:rPr>
          <w:rFonts w:asciiTheme="majorHAnsi" w:hAnsiTheme="majorHAnsi" w:cstheme="majorHAnsi"/>
          <w:sz w:val="22"/>
          <w:szCs w:val="22"/>
        </w:rPr>
        <w:t xml:space="preserve">d’exécution du marché est </w:t>
      </w:r>
      <w:r w:rsidR="003C6436" w:rsidRPr="003650B6">
        <w:rPr>
          <w:rFonts w:asciiTheme="majorHAnsi" w:hAnsiTheme="majorHAnsi" w:cstheme="majorHAnsi"/>
          <w:sz w:val="22"/>
          <w:szCs w:val="22"/>
        </w:rPr>
        <w:t>de 2</w:t>
      </w:r>
      <w:r w:rsidR="003650B6" w:rsidRPr="003650B6">
        <w:rPr>
          <w:rFonts w:asciiTheme="majorHAnsi" w:hAnsiTheme="majorHAnsi" w:cstheme="majorHAnsi"/>
          <w:sz w:val="22"/>
          <w:szCs w:val="22"/>
        </w:rPr>
        <w:t>7</w:t>
      </w:r>
      <w:r w:rsidR="003C6436" w:rsidRPr="003650B6">
        <w:rPr>
          <w:rFonts w:asciiTheme="majorHAnsi" w:hAnsiTheme="majorHAnsi" w:cstheme="majorHAnsi"/>
          <w:sz w:val="22"/>
          <w:szCs w:val="22"/>
        </w:rPr>
        <w:t xml:space="preserve"> mois</w:t>
      </w:r>
      <w:r w:rsidRPr="003650B6">
        <w:rPr>
          <w:rFonts w:asciiTheme="majorHAnsi" w:hAnsiTheme="majorHAnsi" w:cstheme="majorHAnsi"/>
          <w:sz w:val="22"/>
          <w:szCs w:val="22"/>
        </w:rPr>
        <w:t xml:space="preserve"> </w:t>
      </w:r>
      <w:r w:rsidR="00AA0FE9">
        <w:rPr>
          <w:rFonts w:asciiTheme="majorHAnsi" w:hAnsiTheme="majorHAnsi" w:cstheme="majorHAnsi"/>
          <w:sz w:val="22"/>
          <w:szCs w:val="22"/>
        </w:rPr>
        <w:t>(</w:t>
      </w:r>
      <w:r w:rsidR="005D41A6">
        <w:rPr>
          <w:rFonts w:asciiTheme="majorHAnsi" w:hAnsiTheme="majorHAnsi" w:cstheme="majorHAnsi"/>
          <w:sz w:val="22"/>
          <w:szCs w:val="22"/>
        </w:rPr>
        <w:t>y</w:t>
      </w:r>
      <w:r w:rsidR="00AA0FE9">
        <w:rPr>
          <w:rFonts w:asciiTheme="majorHAnsi" w:hAnsiTheme="majorHAnsi" w:cstheme="majorHAnsi"/>
          <w:sz w:val="22"/>
          <w:szCs w:val="22"/>
        </w:rPr>
        <w:t xml:space="preserve"> compris 2 mois de période de préparation) </w:t>
      </w:r>
      <w:r w:rsidRPr="003650B6">
        <w:rPr>
          <w:rFonts w:asciiTheme="majorHAnsi" w:hAnsiTheme="majorHAnsi" w:cstheme="majorHAnsi"/>
          <w:sz w:val="22"/>
          <w:szCs w:val="22"/>
        </w:rPr>
        <w:t>à compter de :</w:t>
      </w:r>
    </w:p>
    <w:p w:rsidR="00322DE0" w:rsidRPr="003650B6" w:rsidRDefault="00322DE0" w:rsidP="009B45B9">
      <w:pPr>
        <w:tabs>
          <w:tab w:val="left" w:pos="851"/>
        </w:tabs>
        <w:spacing w:before="120"/>
        <w:ind w:left="567"/>
        <w:jc w:val="both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ab/>
      </w:r>
      <w:r w:rsidR="00BA7BBC" w:rsidRPr="003650B6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BA7BBC" w:rsidRPr="003650B6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CA0B4A">
        <w:rPr>
          <w:rFonts w:asciiTheme="majorHAnsi" w:hAnsiTheme="majorHAnsi" w:cstheme="majorHAnsi"/>
          <w:sz w:val="22"/>
          <w:szCs w:val="22"/>
        </w:rPr>
      </w:r>
      <w:r w:rsidR="00CA0B4A">
        <w:rPr>
          <w:rFonts w:asciiTheme="majorHAnsi" w:hAnsiTheme="majorHAnsi" w:cstheme="majorHAnsi"/>
          <w:sz w:val="22"/>
          <w:szCs w:val="22"/>
        </w:rPr>
        <w:fldChar w:fldCharType="separate"/>
      </w:r>
      <w:r w:rsidR="00BA7BBC" w:rsidRPr="003650B6">
        <w:rPr>
          <w:rFonts w:asciiTheme="majorHAnsi" w:hAnsiTheme="majorHAnsi" w:cstheme="majorHAnsi"/>
          <w:sz w:val="22"/>
          <w:szCs w:val="22"/>
        </w:rPr>
        <w:fldChar w:fldCharType="end"/>
      </w:r>
      <w:r w:rsidRPr="003650B6">
        <w:rPr>
          <w:rFonts w:asciiTheme="majorHAnsi" w:hAnsiTheme="majorHAnsi" w:cstheme="majorHAnsi"/>
          <w:sz w:val="22"/>
          <w:szCs w:val="22"/>
        </w:rPr>
        <w:tab/>
      </w:r>
      <w:proofErr w:type="gramStart"/>
      <w:r w:rsidRPr="003650B6">
        <w:rPr>
          <w:rFonts w:asciiTheme="majorHAnsi" w:hAnsiTheme="majorHAnsi" w:cstheme="majorHAnsi"/>
          <w:sz w:val="22"/>
          <w:szCs w:val="22"/>
        </w:rPr>
        <w:t>la</w:t>
      </w:r>
      <w:proofErr w:type="gramEnd"/>
      <w:r w:rsidRPr="003650B6">
        <w:rPr>
          <w:rFonts w:asciiTheme="majorHAnsi" w:hAnsiTheme="majorHAnsi" w:cstheme="majorHAnsi"/>
          <w:sz w:val="22"/>
          <w:szCs w:val="22"/>
        </w:rPr>
        <w:t xml:space="preserve"> date de notification du marché ou de l’accord-cadre ;</w:t>
      </w:r>
    </w:p>
    <w:p w:rsidR="00322DE0" w:rsidRPr="003650B6" w:rsidRDefault="00322DE0" w:rsidP="009B45B9">
      <w:pPr>
        <w:tabs>
          <w:tab w:val="left" w:pos="851"/>
        </w:tabs>
        <w:spacing w:before="120"/>
        <w:ind w:left="567"/>
        <w:jc w:val="both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ab/>
      </w:r>
      <w:r w:rsidR="003C6436" w:rsidRPr="00D9404B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3C6436" w:rsidRPr="00D9404B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CA0B4A">
        <w:rPr>
          <w:rFonts w:asciiTheme="majorHAnsi" w:hAnsiTheme="majorHAnsi" w:cstheme="majorHAnsi"/>
          <w:sz w:val="22"/>
          <w:szCs w:val="22"/>
        </w:rPr>
      </w:r>
      <w:r w:rsidR="00CA0B4A">
        <w:rPr>
          <w:rFonts w:asciiTheme="majorHAnsi" w:hAnsiTheme="majorHAnsi" w:cstheme="majorHAnsi"/>
          <w:sz w:val="22"/>
          <w:szCs w:val="22"/>
        </w:rPr>
        <w:fldChar w:fldCharType="separate"/>
      </w:r>
      <w:r w:rsidR="003C6436" w:rsidRPr="00D9404B">
        <w:rPr>
          <w:rFonts w:asciiTheme="majorHAnsi" w:hAnsiTheme="majorHAnsi" w:cstheme="majorHAnsi"/>
          <w:sz w:val="22"/>
          <w:szCs w:val="22"/>
        </w:rPr>
        <w:fldChar w:fldCharType="end"/>
      </w:r>
      <w:r w:rsidRPr="00D9404B">
        <w:rPr>
          <w:rFonts w:asciiTheme="majorHAnsi" w:hAnsiTheme="majorHAnsi" w:cstheme="majorHAnsi"/>
          <w:sz w:val="22"/>
          <w:szCs w:val="22"/>
        </w:rPr>
        <w:tab/>
      </w:r>
      <w:proofErr w:type="gramStart"/>
      <w:r w:rsidRPr="00D9404B">
        <w:rPr>
          <w:rFonts w:asciiTheme="majorHAnsi" w:hAnsiTheme="majorHAnsi" w:cstheme="majorHAnsi"/>
          <w:sz w:val="22"/>
          <w:szCs w:val="22"/>
        </w:rPr>
        <w:t>la</w:t>
      </w:r>
      <w:proofErr w:type="gramEnd"/>
      <w:r w:rsidRPr="00D9404B">
        <w:rPr>
          <w:rFonts w:asciiTheme="majorHAnsi" w:hAnsiTheme="majorHAnsi" w:cstheme="majorHAnsi"/>
          <w:sz w:val="22"/>
          <w:szCs w:val="22"/>
        </w:rPr>
        <w:t xml:space="preserve"> date de notification de l’ordre de service ;</w:t>
      </w:r>
      <w:r w:rsidR="003650B6" w:rsidRPr="00D9404B">
        <w:rPr>
          <w:rFonts w:asciiTheme="majorHAnsi" w:hAnsiTheme="majorHAnsi" w:cstheme="majorHAnsi"/>
          <w:sz w:val="22"/>
          <w:szCs w:val="22"/>
        </w:rPr>
        <w:t xml:space="preserve"> </w:t>
      </w:r>
    </w:p>
    <w:p w:rsidR="00322DE0" w:rsidRDefault="00322DE0" w:rsidP="009B45B9">
      <w:pPr>
        <w:tabs>
          <w:tab w:val="left" w:pos="851"/>
        </w:tabs>
        <w:spacing w:before="120"/>
        <w:ind w:left="1134" w:hanging="567"/>
        <w:jc w:val="both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ab/>
      </w:r>
      <w:r w:rsidRPr="003650B6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650B6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CA0B4A">
        <w:rPr>
          <w:rFonts w:asciiTheme="majorHAnsi" w:hAnsiTheme="majorHAnsi" w:cstheme="majorHAnsi"/>
          <w:sz w:val="22"/>
          <w:szCs w:val="22"/>
        </w:rPr>
      </w:r>
      <w:r w:rsidR="00CA0B4A">
        <w:rPr>
          <w:rFonts w:asciiTheme="majorHAnsi" w:hAnsiTheme="majorHAnsi" w:cstheme="majorHAnsi"/>
          <w:sz w:val="22"/>
          <w:szCs w:val="22"/>
        </w:rPr>
        <w:fldChar w:fldCharType="separate"/>
      </w:r>
      <w:r w:rsidRPr="003650B6">
        <w:rPr>
          <w:rFonts w:asciiTheme="majorHAnsi" w:hAnsiTheme="majorHAnsi" w:cstheme="majorHAnsi"/>
          <w:sz w:val="22"/>
          <w:szCs w:val="22"/>
        </w:rPr>
        <w:fldChar w:fldCharType="end"/>
      </w:r>
      <w:r w:rsidRPr="003650B6">
        <w:rPr>
          <w:rFonts w:asciiTheme="majorHAnsi" w:hAnsiTheme="majorHAnsi" w:cstheme="majorHAnsi"/>
          <w:sz w:val="22"/>
          <w:szCs w:val="22"/>
        </w:rPr>
        <w:tab/>
      </w:r>
      <w:proofErr w:type="gramStart"/>
      <w:r w:rsidRPr="003650B6">
        <w:rPr>
          <w:rFonts w:asciiTheme="majorHAnsi" w:hAnsiTheme="majorHAnsi" w:cstheme="majorHAnsi"/>
          <w:sz w:val="22"/>
          <w:szCs w:val="22"/>
        </w:rPr>
        <w:t>la</w:t>
      </w:r>
      <w:proofErr w:type="gramEnd"/>
      <w:r w:rsidRPr="003650B6">
        <w:rPr>
          <w:rFonts w:asciiTheme="majorHAnsi" w:hAnsiTheme="majorHAnsi" w:cstheme="majorHAnsi"/>
          <w:sz w:val="22"/>
          <w:szCs w:val="22"/>
        </w:rPr>
        <w:t xml:space="preserve"> date de début d’exécution prévue par le marché ou l’accord-cadre lorsqu’elle est postérieure à la date de notification.</w:t>
      </w:r>
    </w:p>
    <w:p w:rsidR="004144DB" w:rsidRDefault="004144DB" w:rsidP="004144DB">
      <w:pPr>
        <w:tabs>
          <w:tab w:val="left" w:pos="851"/>
        </w:tabs>
        <w:spacing w:before="12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4144DB">
        <w:rPr>
          <w:rFonts w:asciiTheme="majorHAnsi" w:hAnsiTheme="majorHAnsi" w:cstheme="majorHAnsi"/>
          <w:b/>
          <w:sz w:val="22"/>
          <w:szCs w:val="22"/>
        </w:rPr>
        <w:t>Pour le lot 15, CVC -Plomberie sanitaire- Equipements spécialisés, en cas d‘acceptation de la PSE 4 par le maître d’ouvrage, une durée de 24 mois est prévue pour la réalisation de cette prestation. Cette période de 2 ans démarrera après réception des travaux</w:t>
      </w:r>
      <w:r w:rsidR="00016338">
        <w:rPr>
          <w:rFonts w:asciiTheme="majorHAnsi" w:hAnsiTheme="majorHAnsi" w:cstheme="majorHAnsi"/>
          <w:b/>
          <w:sz w:val="22"/>
          <w:szCs w:val="22"/>
        </w:rPr>
        <w:t>.</w:t>
      </w:r>
    </w:p>
    <w:p w:rsidR="004E6428" w:rsidRPr="003650B6" w:rsidRDefault="004E6428" w:rsidP="009B45B9">
      <w:pPr>
        <w:tabs>
          <w:tab w:val="left" w:pos="426"/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</w:p>
    <w:p w:rsidR="00322DE0" w:rsidRPr="003650B6" w:rsidRDefault="00322DE0" w:rsidP="009B45B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ajorHAnsi" w:hAnsiTheme="majorHAnsi" w:cstheme="majorHAnsi"/>
          <w:i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>Le marché ou l’accord cadre est reconductible :</w:t>
      </w:r>
      <w:r w:rsidRPr="003650B6">
        <w:rPr>
          <w:rFonts w:asciiTheme="majorHAnsi" w:hAnsiTheme="majorHAnsi" w:cstheme="majorHAnsi"/>
          <w:sz w:val="22"/>
          <w:szCs w:val="22"/>
        </w:rPr>
        <w:tab/>
      </w:r>
      <w:r w:rsidRPr="003650B6">
        <w:rPr>
          <w:rFonts w:asciiTheme="majorHAnsi" w:hAnsiTheme="majorHAnsi" w:cstheme="majorHAnsi"/>
          <w:sz w:val="22"/>
          <w:szCs w:val="22"/>
        </w:rPr>
        <w:tab/>
      </w:r>
      <w:r w:rsidRPr="003650B6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3650B6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CA0B4A">
        <w:rPr>
          <w:rFonts w:asciiTheme="majorHAnsi" w:hAnsiTheme="majorHAnsi" w:cstheme="majorHAnsi"/>
          <w:sz w:val="22"/>
          <w:szCs w:val="22"/>
        </w:rPr>
      </w:r>
      <w:r w:rsidR="00CA0B4A">
        <w:rPr>
          <w:rFonts w:asciiTheme="majorHAnsi" w:hAnsiTheme="majorHAnsi" w:cstheme="majorHAnsi"/>
          <w:sz w:val="22"/>
          <w:szCs w:val="22"/>
        </w:rPr>
        <w:fldChar w:fldCharType="separate"/>
      </w:r>
      <w:r w:rsidRPr="003650B6">
        <w:rPr>
          <w:rFonts w:asciiTheme="majorHAnsi" w:hAnsiTheme="majorHAnsi" w:cstheme="majorHAnsi"/>
          <w:sz w:val="22"/>
          <w:szCs w:val="22"/>
        </w:rPr>
        <w:fldChar w:fldCharType="end"/>
      </w:r>
      <w:r w:rsidRPr="003650B6">
        <w:rPr>
          <w:rFonts w:asciiTheme="majorHAnsi" w:hAnsiTheme="majorHAnsi" w:cstheme="majorHAnsi"/>
          <w:sz w:val="22"/>
          <w:szCs w:val="22"/>
        </w:rPr>
        <w:tab/>
        <w:t>NON</w:t>
      </w:r>
      <w:r w:rsidRPr="003650B6">
        <w:rPr>
          <w:rFonts w:asciiTheme="majorHAnsi" w:hAnsiTheme="majorHAnsi" w:cstheme="majorHAnsi"/>
          <w:sz w:val="22"/>
          <w:szCs w:val="22"/>
        </w:rPr>
        <w:tab/>
      </w:r>
      <w:r w:rsidRPr="003650B6">
        <w:rPr>
          <w:rFonts w:asciiTheme="majorHAnsi" w:hAnsiTheme="majorHAnsi" w:cstheme="majorHAnsi"/>
          <w:sz w:val="22"/>
          <w:szCs w:val="22"/>
        </w:rPr>
        <w:tab/>
      </w:r>
      <w:r w:rsidRPr="003650B6">
        <w:rPr>
          <w:rFonts w:asciiTheme="majorHAnsi" w:hAnsiTheme="majorHAnsi" w:cstheme="majorHAnsi"/>
          <w:sz w:val="22"/>
          <w:szCs w:val="22"/>
        </w:rPr>
        <w:tab/>
      </w:r>
      <w:r w:rsidRPr="003650B6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650B6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CA0B4A">
        <w:rPr>
          <w:rFonts w:asciiTheme="majorHAnsi" w:hAnsiTheme="majorHAnsi" w:cstheme="majorHAnsi"/>
          <w:sz w:val="22"/>
          <w:szCs w:val="22"/>
        </w:rPr>
      </w:r>
      <w:r w:rsidR="00CA0B4A">
        <w:rPr>
          <w:rFonts w:asciiTheme="majorHAnsi" w:hAnsiTheme="majorHAnsi" w:cstheme="majorHAnsi"/>
          <w:sz w:val="22"/>
          <w:szCs w:val="22"/>
        </w:rPr>
        <w:fldChar w:fldCharType="separate"/>
      </w:r>
      <w:r w:rsidRPr="003650B6">
        <w:rPr>
          <w:rFonts w:asciiTheme="majorHAnsi" w:hAnsiTheme="majorHAnsi" w:cstheme="majorHAnsi"/>
          <w:sz w:val="22"/>
          <w:szCs w:val="22"/>
        </w:rPr>
        <w:fldChar w:fldCharType="end"/>
      </w:r>
      <w:r w:rsidRPr="003650B6">
        <w:rPr>
          <w:rFonts w:asciiTheme="majorHAnsi" w:hAnsiTheme="majorHAnsi" w:cstheme="majorHAnsi"/>
          <w:sz w:val="22"/>
          <w:szCs w:val="22"/>
        </w:rPr>
        <w:tab/>
        <w:t>OUI</w:t>
      </w:r>
    </w:p>
    <w:p w:rsidR="00322DE0" w:rsidRPr="003650B6" w:rsidRDefault="00322DE0" w:rsidP="009B45B9">
      <w:pPr>
        <w:tabs>
          <w:tab w:val="left" w:pos="851"/>
        </w:tabs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i/>
          <w:sz w:val="22"/>
          <w:szCs w:val="22"/>
        </w:rPr>
        <w:t>(Cocher la case correspondante.)</w:t>
      </w:r>
    </w:p>
    <w:p w:rsidR="00322DE0" w:rsidRPr="003650B6" w:rsidRDefault="00322DE0" w:rsidP="009B45B9">
      <w:pPr>
        <w:tabs>
          <w:tab w:val="left" w:pos="426"/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</w:p>
    <w:p w:rsidR="00322DE0" w:rsidRPr="003650B6" w:rsidRDefault="00322DE0" w:rsidP="009B45B9">
      <w:pPr>
        <w:tabs>
          <w:tab w:val="left" w:pos="426"/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>Si oui, préciser :</w:t>
      </w:r>
    </w:p>
    <w:p w:rsidR="00322DE0" w:rsidRPr="003650B6" w:rsidRDefault="00322DE0" w:rsidP="009B45B9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>Nombre des reconductions : ………….............</w:t>
      </w:r>
    </w:p>
    <w:p w:rsidR="00322DE0" w:rsidRPr="003650B6" w:rsidRDefault="00322DE0" w:rsidP="009B45B9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Theme="majorHAnsi" w:hAnsiTheme="majorHAnsi" w:cstheme="majorHAnsi"/>
          <w:b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>Durée des reconductions : ………………</w:t>
      </w:r>
      <w:proofErr w:type="gramStart"/>
      <w:r w:rsidRPr="003650B6">
        <w:rPr>
          <w:rFonts w:asciiTheme="majorHAnsi" w:hAnsiTheme="majorHAnsi" w:cstheme="majorHAnsi"/>
          <w:sz w:val="22"/>
          <w:szCs w:val="22"/>
        </w:rPr>
        <w:t>…….</w:t>
      </w:r>
      <w:proofErr w:type="gramEnd"/>
      <w:r w:rsidRPr="003650B6">
        <w:rPr>
          <w:rFonts w:asciiTheme="majorHAnsi" w:hAnsiTheme="majorHAnsi" w:cstheme="majorHAnsi"/>
          <w:sz w:val="22"/>
          <w:szCs w:val="22"/>
        </w:rPr>
        <w:t>.</w:t>
      </w:r>
    </w:p>
    <w:p w:rsidR="00322DE0" w:rsidRPr="003650B6" w:rsidRDefault="00322DE0" w:rsidP="009B45B9">
      <w:pPr>
        <w:tabs>
          <w:tab w:val="left" w:pos="851"/>
        </w:tabs>
        <w:jc w:val="both"/>
        <w:rPr>
          <w:rFonts w:asciiTheme="majorHAnsi" w:hAnsiTheme="majorHAnsi" w:cstheme="majorHAnsi"/>
          <w:bCs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322DE0" w:rsidRPr="003650B6">
        <w:tc>
          <w:tcPr>
            <w:tcW w:w="10419" w:type="dxa"/>
            <w:shd w:val="clear" w:color="auto" w:fill="66CCFF"/>
          </w:tcPr>
          <w:p w:rsidR="00322DE0" w:rsidRPr="003650B6" w:rsidRDefault="00322DE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C - Signature du marché ou de l’accord-cadre par le titulaire individuel ou, en cas groupement, le mandataire dûment habilité ou chaque membre du groupement.</w:t>
            </w:r>
          </w:p>
        </w:tc>
      </w:tr>
    </w:tbl>
    <w:p w:rsidR="00322DE0" w:rsidRPr="003650B6" w:rsidRDefault="00322DE0" w:rsidP="006C4338">
      <w:pPr>
        <w:tabs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</w:p>
    <w:p w:rsidR="00322DE0" w:rsidRPr="003650B6" w:rsidRDefault="00322DE0" w:rsidP="00332B12">
      <w:pPr>
        <w:pStyle w:val="fcase1ertab"/>
        <w:tabs>
          <w:tab w:val="left" w:pos="851"/>
        </w:tabs>
        <w:ind w:left="0" w:firstLine="0"/>
        <w:rPr>
          <w:rFonts w:asciiTheme="majorHAnsi" w:hAnsiTheme="majorHAnsi" w:cstheme="majorHAnsi"/>
          <w:i/>
          <w:sz w:val="22"/>
          <w:szCs w:val="22"/>
        </w:rPr>
      </w:pPr>
      <w:r w:rsidRPr="003650B6">
        <w:rPr>
          <w:rFonts w:asciiTheme="majorHAnsi" w:hAnsiTheme="majorHAnsi" w:cstheme="majorHAnsi"/>
          <w:b/>
          <w:sz w:val="22"/>
          <w:szCs w:val="22"/>
        </w:rPr>
        <w:t>C1 – Signature du marché ou de l’accord-cadre par le titulaire individuel :</w:t>
      </w:r>
    </w:p>
    <w:p w:rsidR="00322DE0" w:rsidRPr="003650B6" w:rsidRDefault="00322DE0" w:rsidP="00332B12">
      <w:pPr>
        <w:pStyle w:val="fcase1ertab"/>
        <w:tabs>
          <w:tab w:val="left" w:pos="851"/>
        </w:tabs>
        <w:ind w:left="0" w:firstLine="0"/>
        <w:rPr>
          <w:rFonts w:asciiTheme="majorHAnsi" w:hAnsiTheme="majorHAnsi" w:cstheme="majorHAnsi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22DE0" w:rsidRPr="003650B6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2DE0" w:rsidRPr="003650B6" w:rsidRDefault="00322DE0" w:rsidP="00B054DA">
            <w:pPr>
              <w:tabs>
                <w:tab w:val="left" w:pos="851"/>
              </w:tabs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Nom, prénom et qualité</w:t>
            </w:r>
          </w:p>
          <w:p w:rsidR="00322DE0" w:rsidRPr="003650B6" w:rsidRDefault="00322DE0" w:rsidP="00B054DA">
            <w:pPr>
              <w:tabs>
                <w:tab w:val="left" w:pos="851"/>
              </w:tabs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proofErr w:type="gramStart"/>
            <w:r w:rsidRPr="003650B6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du</w:t>
            </w:r>
            <w:proofErr w:type="gramEnd"/>
            <w:r w:rsidRPr="003650B6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2DE0" w:rsidRPr="003650B6" w:rsidRDefault="00322DE0" w:rsidP="00B054DA">
            <w:pPr>
              <w:tabs>
                <w:tab w:val="left" w:pos="851"/>
              </w:tabs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DE0" w:rsidRPr="003650B6" w:rsidRDefault="00322DE0" w:rsidP="00B054DA">
            <w:pPr>
              <w:tabs>
                <w:tab w:val="left" w:pos="851"/>
              </w:tabs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Signature</w:t>
            </w:r>
          </w:p>
        </w:tc>
      </w:tr>
      <w:tr w:rsidR="00322DE0" w:rsidRPr="003650B6" w:rsidTr="00877D4A">
        <w:trPr>
          <w:trHeight w:val="76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2DE0" w:rsidRPr="003650B6" w:rsidRDefault="00322DE0" w:rsidP="00B054DA">
            <w:pPr>
              <w:tabs>
                <w:tab w:val="left" w:pos="851"/>
              </w:tabs>
              <w:snapToGrid w:val="0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2DE0" w:rsidRPr="003650B6" w:rsidRDefault="00322DE0" w:rsidP="00B054DA">
            <w:pPr>
              <w:tabs>
                <w:tab w:val="left" w:pos="851"/>
              </w:tabs>
              <w:snapToGrid w:val="0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22DE0" w:rsidRPr="003650B6" w:rsidRDefault="00322DE0" w:rsidP="00B054DA">
            <w:pPr>
              <w:tabs>
                <w:tab w:val="left" w:pos="851"/>
              </w:tabs>
              <w:snapToGrid w:val="0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</w:tbl>
    <w:p w:rsidR="00322DE0" w:rsidRPr="003650B6" w:rsidRDefault="00322DE0" w:rsidP="002904AF">
      <w:pPr>
        <w:tabs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>(*) Le signataire doit avoir le pouvoir d’engager la personne qu’il représente.</w:t>
      </w:r>
    </w:p>
    <w:p w:rsidR="00322DE0" w:rsidRPr="003650B6" w:rsidRDefault="00322DE0" w:rsidP="00332B12">
      <w:pPr>
        <w:pStyle w:val="fcase1ertab"/>
        <w:tabs>
          <w:tab w:val="left" w:pos="851"/>
        </w:tabs>
        <w:ind w:left="0" w:firstLine="0"/>
        <w:rPr>
          <w:rFonts w:asciiTheme="majorHAnsi" w:hAnsiTheme="majorHAnsi" w:cstheme="majorHAnsi"/>
          <w:b/>
          <w:sz w:val="22"/>
          <w:szCs w:val="22"/>
        </w:rPr>
      </w:pPr>
    </w:p>
    <w:p w:rsidR="00322DE0" w:rsidRPr="003650B6" w:rsidRDefault="00322DE0" w:rsidP="00332B12">
      <w:pPr>
        <w:pStyle w:val="fcase1ertab"/>
        <w:tabs>
          <w:tab w:val="left" w:pos="851"/>
        </w:tabs>
        <w:ind w:left="0" w:firstLine="0"/>
        <w:rPr>
          <w:rFonts w:asciiTheme="majorHAnsi" w:hAnsiTheme="majorHAnsi" w:cstheme="majorHAnsi"/>
          <w:i/>
          <w:sz w:val="22"/>
          <w:szCs w:val="22"/>
        </w:rPr>
      </w:pPr>
      <w:r w:rsidRPr="003650B6">
        <w:rPr>
          <w:rFonts w:asciiTheme="majorHAnsi" w:hAnsiTheme="majorHAnsi" w:cstheme="majorHAnsi"/>
          <w:b/>
          <w:sz w:val="22"/>
          <w:szCs w:val="22"/>
        </w:rPr>
        <w:t>C2 – Signature du marché ou de l’accord-cadre en cas de groupement :</w:t>
      </w:r>
    </w:p>
    <w:p w:rsidR="00322DE0" w:rsidRPr="003650B6" w:rsidRDefault="00322DE0" w:rsidP="006C4338">
      <w:pPr>
        <w:tabs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</w:p>
    <w:p w:rsidR="00322DE0" w:rsidRPr="003650B6" w:rsidRDefault="00322DE0" w:rsidP="007206A7">
      <w:pPr>
        <w:shd w:val="clear" w:color="auto" w:fill="FFFFFF"/>
        <w:tabs>
          <w:tab w:val="left" w:pos="851"/>
        </w:tabs>
        <w:rPr>
          <w:rFonts w:asciiTheme="majorHAnsi" w:hAnsiTheme="majorHAnsi" w:cstheme="majorHAnsi"/>
          <w:i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 xml:space="preserve">Les membres du groupement d’opérateurs économiques désignent le mandataire suivant </w:t>
      </w:r>
      <w:r w:rsidRPr="003650B6">
        <w:rPr>
          <w:rFonts w:asciiTheme="majorHAnsi" w:hAnsiTheme="majorHAnsi" w:cstheme="majorHAnsi"/>
          <w:i/>
          <w:sz w:val="22"/>
          <w:szCs w:val="22"/>
        </w:rPr>
        <w:t xml:space="preserve">(articles R2142-23 à R2142-27 du </w:t>
      </w:r>
      <w:proofErr w:type="gramStart"/>
      <w:r w:rsidRPr="003650B6">
        <w:rPr>
          <w:rFonts w:asciiTheme="majorHAnsi" w:hAnsiTheme="majorHAnsi" w:cstheme="majorHAnsi"/>
          <w:i/>
          <w:sz w:val="22"/>
          <w:szCs w:val="22"/>
        </w:rPr>
        <w:t>ccp)  </w:t>
      </w:r>
      <w:r w:rsidRPr="003650B6">
        <w:rPr>
          <w:rFonts w:asciiTheme="majorHAnsi" w:hAnsiTheme="majorHAnsi" w:cstheme="majorHAnsi"/>
          <w:sz w:val="22"/>
          <w:szCs w:val="22"/>
        </w:rPr>
        <w:t>:</w:t>
      </w:r>
      <w:proofErr w:type="gramEnd"/>
      <w:r w:rsidRPr="003650B6">
        <w:rPr>
          <w:rFonts w:asciiTheme="majorHAnsi" w:hAnsiTheme="majorHAnsi" w:cstheme="majorHAnsi"/>
          <w:i/>
          <w:sz w:val="22"/>
          <w:szCs w:val="22"/>
        </w:rPr>
        <w:t>[Indiquer le nom commercial et la dénomination sociale du mandataire]</w:t>
      </w:r>
    </w:p>
    <w:p w:rsidR="00322DE0" w:rsidRPr="003650B6" w:rsidRDefault="00322DE0" w:rsidP="005846FB">
      <w:pPr>
        <w:tabs>
          <w:tab w:val="left" w:pos="851"/>
        </w:tabs>
        <w:rPr>
          <w:rFonts w:asciiTheme="majorHAnsi" w:hAnsiTheme="majorHAnsi" w:cstheme="majorHAnsi"/>
          <w:sz w:val="22"/>
          <w:szCs w:val="22"/>
        </w:rPr>
      </w:pPr>
    </w:p>
    <w:p w:rsidR="00322DE0" w:rsidRPr="003650B6" w:rsidRDefault="00322DE0" w:rsidP="005846FB">
      <w:pPr>
        <w:tabs>
          <w:tab w:val="left" w:pos="851"/>
        </w:tabs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>………………………………………………………………………………………………………………………………………</w:t>
      </w:r>
    </w:p>
    <w:p w:rsidR="00322DE0" w:rsidRPr="003650B6" w:rsidRDefault="00322DE0" w:rsidP="00710FD6">
      <w:pPr>
        <w:tabs>
          <w:tab w:val="left" w:pos="851"/>
        </w:tabs>
        <w:rPr>
          <w:rFonts w:asciiTheme="majorHAnsi" w:hAnsiTheme="majorHAnsi" w:cstheme="majorHAnsi"/>
          <w:sz w:val="22"/>
          <w:szCs w:val="22"/>
        </w:rPr>
      </w:pPr>
    </w:p>
    <w:p w:rsidR="00322DE0" w:rsidRPr="003650B6" w:rsidRDefault="00322DE0" w:rsidP="00877D4A">
      <w:pPr>
        <w:pStyle w:val="fcase1ertab"/>
        <w:tabs>
          <w:tab w:val="left" w:pos="851"/>
        </w:tabs>
        <w:ind w:left="0" w:firstLine="0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>En cas de groupement conjoint, le mandataire du groupement est :</w:t>
      </w:r>
      <w:r w:rsidRPr="003650B6">
        <w:rPr>
          <w:rFonts w:asciiTheme="majorHAnsi" w:hAnsiTheme="majorHAnsi" w:cstheme="majorHAnsi"/>
          <w:i/>
          <w:iCs/>
          <w:sz w:val="22"/>
          <w:szCs w:val="22"/>
        </w:rPr>
        <w:t>(Cocher la case correspondante.)</w:t>
      </w:r>
    </w:p>
    <w:p w:rsidR="00322DE0" w:rsidRPr="003650B6" w:rsidRDefault="00322DE0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650B6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CA0B4A">
        <w:rPr>
          <w:rFonts w:asciiTheme="majorHAnsi" w:hAnsiTheme="majorHAnsi" w:cstheme="majorHAnsi"/>
          <w:sz w:val="22"/>
          <w:szCs w:val="22"/>
        </w:rPr>
      </w:r>
      <w:r w:rsidR="00CA0B4A">
        <w:rPr>
          <w:rFonts w:asciiTheme="majorHAnsi" w:hAnsiTheme="majorHAnsi" w:cstheme="majorHAnsi"/>
          <w:sz w:val="22"/>
          <w:szCs w:val="22"/>
        </w:rPr>
        <w:fldChar w:fldCharType="separate"/>
      </w:r>
      <w:r w:rsidRPr="003650B6">
        <w:rPr>
          <w:rFonts w:asciiTheme="majorHAnsi" w:hAnsiTheme="majorHAnsi" w:cstheme="majorHAnsi"/>
          <w:sz w:val="22"/>
          <w:szCs w:val="22"/>
        </w:rPr>
        <w:fldChar w:fldCharType="end"/>
      </w:r>
      <w:r w:rsidRPr="003650B6">
        <w:rPr>
          <w:rFonts w:asciiTheme="majorHAnsi" w:hAnsiTheme="majorHAnsi" w:cstheme="majorHAnsi"/>
          <w:i/>
          <w:iCs/>
          <w:sz w:val="22"/>
          <w:szCs w:val="22"/>
        </w:rPr>
        <w:t xml:space="preserve"> </w:t>
      </w:r>
      <w:proofErr w:type="gramStart"/>
      <w:r w:rsidRPr="003650B6">
        <w:rPr>
          <w:rFonts w:asciiTheme="majorHAnsi" w:hAnsiTheme="majorHAnsi" w:cstheme="majorHAnsi"/>
          <w:sz w:val="22"/>
          <w:szCs w:val="22"/>
        </w:rPr>
        <w:t>conjoint</w:t>
      </w:r>
      <w:proofErr w:type="gramEnd"/>
      <w:r w:rsidRPr="003650B6">
        <w:rPr>
          <w:rFonts w:asciiTheme="majorHAnsi" w:hAnsiTheme="majorHAnsi" w:cstheme="majorHAnsi"/>
          <w:sz w:val="22"/>
          <w:szCs w:val="22"/>
        </w:rPr>
        <w:tab/>
      </w:r>
      <w:r w:rsidRPr="003650B6">
        <w:rPr>
          <w:rFonts w:asciiTheme="majorHAnsi" w:hAnsiTheme="majorHAnsi" w:cstheme="majorHAnsi"/>
          <w:sz w:val="22"/>
          <w:szCs w:val="22"/>
        </w:rPr>
        <w:tab/>
        <w:t>OU</w:t>
      </w:r>
      <w:r w:rsidRPr="003650B6">
        <w:rPr>
          <w:rFonts w:asciiTheme="majorHAnsi" w:hAnsiTheme="majorHAnsi" w:cstheme="majorHAnsi"/>
          <w:sz w:val="22"/>
          <w:szCs w:val="22"/>
        </w:rPr>
        <w:tab/>
      </w:r>
      <w:r w:rsidRPr="003650B6">
        <w:rPr>
          <w:rFonts w:asciiTheme="majorHAnsi" w:hAnsiTheme="majorHAnsi" w:cstheme="majorHAnsi"/>
          <w:sz w:val="22"/>
          <w:szCs w:val="22"/>
        </w:rPr>
        <w:tab/>
      </w:r>
      <w:r w:rsidRPr="003650B6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650B6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CA0B4A">
        <w:rPr>
          <w:rFonts w:asciiTheme="majorHAnsi" w:hAnsiTheme="majorHAnsi" w:cstheme="majorHAnsi"/>
          <w:sz w:val="22"/>
          <w:szCs w:val="22"/>
        </w:rPr>
      </w:r>
      <w:r w:rsidR="00CA0B4A">
        <w:rPr>
          <w:rFonts w:asciiTheme="majorHAnsi" w:hAnsiTheme="majorHAnsi" w:cstheme="majorHAnsi"/>
          <w:sz w:val="22"/>
          <w:szCs w:val="22"/>
        </w:rPr>
        <w:fldChar w:fldCharType="separate"/>
      </w:r>
      <w:r w:rsidRPr="003650B6">
        <w:rPr>
          <w:rFonts w:asciiTheme="majorHAnsi" w:hAnsiTheme="majorHAnsi" w:cstheme="majorHAnsi"/>
          <w:sz w:val="22"/>
          <w:szCs w:val="22"/>
        </w:rPr>
        <w:fldChar w:fldCharType="end"/>
      </w:r>
      <w:r w:rsidRPr="003650B6">
        <w:rPr>
          <w:rFonts w:asciiTheme="majorHAnsi" w:hAnsiTheme="majorHAnsi" w:cstheme="majorHAnsi"/>
          <w:iCs/>
          <w:sz w:val="22"/>
          <w:szCs w:val="22"/>
        </w:rPr>
        <w:t xml:space="preserve"> </w:t>
      </w:r>
      <w:r w:rsidRPr="003650B6">
        <w:rPr>
          <w:rFonts w:asciiTheme="majorHAnsi" w:hAnsiTheme="majorHAnsi" w:cstheme="majorHAnsi"/>
          <w:sz w:val="22"/>
          <w:szCs w:val="22"/>
        </w:rPr>
        <w:t>solidaire</w:t>
      </w:r>
    </w:p>
    <w:p w:rsidR="00322DE0" w:rsidRPr="003650B6" w:rsidRDefault="00322DE0" w:rsidP="00CD46CC">
      <w:pPr>
        <w:tabs>
          <w:tab w:val="left" w:pos="851"/>
        </w:tabs>
        <w:rPr>
          <w:rFonts w:asciiTheme="majorHAnsi" w:hAnsiTheme="majorHAnsi" w:cstheme="majorHAnsi"/>
          <w:sz w:val="22"/>
          <w:szCs w:val="22"/>
        </w:rPr>
      </w:pPr>
    </w:p>
    <w:p w:rsidR="00322DE0" w:rsidRPr="003650B6" w:rsidRDefault="00322DE0" w:rsidP="00CD46CC">
      <w:pPr>
        <w:tabs>
          <w:tab w:val="left" w:pos="851"/>
        </w:tabs>
        <w:rPr>
          <w:rFonts w:asciiTheme="majorHAnsi" w:hAnsiTheme="majorHAnsi" w:cstheme="majorHAnsi"/>
          <w:sz w:val="22"/>
          <w:szCs w:val="22"/>
        </w:rPr>
      </w:pPr>
    </w:p>
    <w:p w:rsidR="00322DE0" w:rsidRPr="003650B6" w:rsidRDefault="00322DE0" w:rsidP="00877D4A">
      <w:pPr>
        <w:pStyle w:val="fcasegauche"/>
        <w:tabs>
          <w:tab w:val="left" w:pos="426"/>
          <w:tab w:val="left" w:pos="851"/>
        </w:tabs>
        <w:spacing w:after="0"/>
        <w:ind w:left="-142" w:firstLine="0"/>
        <w:jc w:val="left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650B6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CA0B4A">
        <w:rPr>
          <w:rFonts w:asciiTheme="majorHAnsi" w:hAnsiTheme="majorHAnsi" w:cstheme="majorHAnsi"/>
          <w:sz w:val="22"/>
          <w:szCs w:val="22"/>
        </w:rPr>
      </w:r>
      <w:r w:rsidR="00CA0B4A">
        <w:rPr>
          <w:rFonts w:asciiTheme="majorHAnsi" w:hAnsiTheme="majorHAnsi" w:cstheme="majorHAnsi"/>
          <w:sz w:val="22"/>
          <w:szCs w:val="22"/>
        </w:rPr>
        <w:fldChar w:fldCharType="separate"/>
      </w:r>
      <w:r w:rsidRPr="003650B6">
        <w:rPr>
          <w:rFonts w:asciiTheme="majorHAnsi" w:hAnsiTheme="majorHAnsi" w:cstheme="majorHAnsi"/>
          <w:sz w:val="22"/>
          <w:szCs w:val="22"/>
        </w:rPr>
        <w:fldChar w:fldCharType="end"/>
      </w:r>
      <w:r w:rsidRPr="003650B6">
        <w:rPr>
          <w:rFonts w:asciiTheme="majorHAnsi" w:hAnsiTheme="majorHAnsi" w:cstheme="majorHAnsi"/>
          <w:sz w:val="22"/>
          <w:szCs w:val="22"/>
        </w:rPr>
        <w:t xml:space="preserve"> </w:t>
      </w:r>
      <w:r w:rsidRPr="003650B6">
        <w:rPr>
          <w:rFonts w:asciiTheme="majorHAnsi" w:hAnsiTheme="majorHAnsi" w:cstheme="majorHAnsi"/>
          <w:b/>
          <w:sz w:val="22"/>
          <w:szCs w:val="22"/>
        </w:rPr>
        <w:t>Les membres du groupement ont donné mandat au mandataire, qui signe le présent acte d’engagement :</w:t>
      </w:r>
    </w:p>
    <w:p w:rsidR="00322DE0" w:rsidRPr="003650B6" w:rsidRDefault="00322DE0" w:rsidP="001C733C">
      <w:pPr>
        <w:tabs>
          <w:tab w:val="left" w:pos="851"/>
        </w:tabs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i/>
          <w:sz w:val="22"/>
          <w:szCs w:val="22"/>
        </w:rPr>
        <w:t>(Cocher la ou les cases correspondantes.)</w:t>
      </w:r>
    </w:p>
    <w:p w:rsidR="00322DE0" w:rsidRPr="003650B6" w:rsidRDefault="00322DE0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ajorHAnsi" w:hAnsiTheme="majorHAnsi" w:cstheme="majorHAnsi"/>
          <w:sz w:val="22"/>
          <w:szCs w:val="22"/>
        </w:rPr>
      </w:pPr>
    </w:p>
    <w:p w:rsidR="00322DE0" w:rsidRPr="003650B6" w:rsidRDefault="00322DE0" w:rsidP="009B45B9">
      <w:pPr>
        <w:tabs>
          <w:tab w:val="left" w:pos="851"/>
        </w:tabs>
        <w:ind w:left="1695" w:hanging="1695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ab/>
      </w:r>
      <w:r w:rsidRPr="003650B6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650B6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CA0B4A">
        <w:rPr>
          <w:rFonts w:asciiTheme="majorHAnsi" w:hAnsiTheme="majorHAnsi" w:cstheme="majorHAnsi"/>
          <w:sz w:val="22"/>
          <w:szCs w:val="22"/>
        </w:rPr>
      </w:r>
      <w:r w:rsidR="00CA0B4A">
        <w:rPr>
          <w:rFonts w:asciiTheme="majorHAnsi" w:hAnsiTheme="majorHAnsi" w:cstheme="majorHAnsi"/>
          <w:sz w:val="22"/>
          <w:szCs w:val="22"/>
        </w:rPr>
        <w:fldChar w:fldCharType="separate"/>
      </w:r>
      <w:r w:rsidRPr="003650B6">
        <w:rPr>
          <w:rFonts w:asciiTheme="majorHAnsi" w:hAnsiTheme="majorHAnsi" w:cstheme="majorHAnsi"/>
          <w:sz w:val="22"/>
          <w:szCs w:val="22"/>
        </w:rPr>
        <w:fldChar w:fldCharType="end"/>
      </w:r>
      <w:r w:rsidRPr="003650B6">
        <w:rPr>
          <w:rFonts w:asciiTheme="majorHAnsi" w:hAnsiTheme="majorHAnsi" w:cstheme="majorHAnsi"/>
          <w:sz w:val="22"/>
          <w:szCs w:val="22"/>
        </w:rPr>
        <w:tab/>
      </w:r>
      <w:proofErr w:type="gramStart"/>
      <w:r w:rsidRPr="003650B6">
        <w:rPr>
          <w:rFonts w:asciiTheme="majorHAnsi" w:hAnsiTheme="majorHAnsi" w:cstheme="majorHAnsi"/>
          <w:sz w:val="22"/>
          <w:szCs w:val="22"/>
        </w:rPr>
        <w:t>pour</w:t>
      </w:r>
      <w:proofErr w:type="gramEnd"/>
      <w:r w:rsidRPr="003650B6">
        <w:rPr>
          <w:rFonts w:asciiTheme="majorHAnsi" w:hAnsiTheme="majorHAnsi" w:cstheme="majorHAnsi"/>
          <w:sz w:val="22"/>
          <w:szCs w:val="22"/>
        </w:rPr>
        <w:t xml:space="preserve"> signer le présent acte d’engagement en leur nom et pour leur compte, pour les représenter vis-à-vis de l’acheteur et pour coordonner l’ensemble des prestations ;</w:t>
      </w:r>
    </w:p>
    <w:p w:rsidR="00322DE0" w:rsidRPr="003650B6" w:rsidRDefault="00322DE0" w:rsidP="001C733C">
      <w:pPr>
        <w:tabs>
          <w:tab w:val="left" w:pos="851"/>
        </w:tabs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i/>
          <w:sz w:val="22"/>
          <w:szCs w:val="22"/>
        </w:rPr>
        <w:tab/>
      </w:r>
      <w:r w:rsidRPr="003650B6">
        <w:rPr>
          <w:rFonts w:asciiTheme="majorHAnsi" w:hAnsiTheme="majorHAnsi" w:cstheme="majorHAnsi"/>
          <w:i/>
          <w:sz w:val="22"/>
          <w:szCs w:val="22"/>
        </w:rPr>
        <w:tab/>
      </w:r>
      <w:r w:rsidRPr="003650B6">
        <w:rPr>
          <w:rFonts w:asciiTheme="majorHAnsi" w:hAnsiTheme="majorHAnsi" w:cstheme="majorHAnsi"/>
          <w:i/>
          <w:sz w:val="22"/>
          <w:szCs w:val="22"/>
        </w:rPr>
        <w:tab/>
        <w:t>(</w:t>
      </w:r>
      <w:proofErr w:type="gramStart"/>
      <w:r w:rsidRPr="003650B6">
        <w:rPr>
          <w:rFonts w:asciiTheme="majorHAnsi" w:hAnsiTheme="majorHAnsi" w:cstheme="majorHAnsi"/>
          <w:i/>
          <w:sz w:val="22"/>
          <w:szCs w:val="22"/>
        </w:rPr>
        <w:t>joindre</w:t>
      </w:r>
      <w:proofErr w:type="gramEnd"/>
      <w:r w:rsidRPr="003650B6">
        <w:rPr>
          <w:rFonts w:asciiTheme="majorHAnsi" w:hAnsiTheme="majorHAnsi" w:cstheme="majorHAnsi"/>
          <w:i/>
          <w:sz w:val="22"/>
          <w:szCs w:val="22"/>
        </w:rPr>
        <w:t xml:space="preserve"> les pouvoirs en annexe du présent document.)</w:t>
      </w:r>
    </w:p>
    <w:p w:rsidR="00322DE0" w:rsidRPr="003650B6" w:rsidRDefault="00322DE0" w:rsidP="001C733C">
      <w:pPr>
        <w:tabs>
          <w:tab w:val="left" w:pos="851"/>
        </w:tabs>
        <w:rPr>
          <w:rFonts w:asciiTheme="majorHAnsi" w:hAnsiTheme="majorHAnsi" w:cstheme="majorHAnsi"/>
          <w:sz w:val="22"/>
          <w:szCs w:val="22"/>
        </w:rPr>
      </w:pPr>
    </w:p>
    <w:p w:rsidR="00322DE0" w:rsidRPr="003650B6" w:rsidRDefault="00322DE0" w:rsidP="00877D4A">
      <w:pPr>
        <w:tabs>
          <w:tab w:val="left" w:pos="851"/>
        </w:tabs>
        <w:ind w:left="1701" w:hanging="850"/>
        <w:jc w:val="both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650B6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CA0B4A">
        <w:rPr>
          <w:rFonts w:asciiTheme="majorHAnsi" w:hAnsiTheme="majorHAnsi" w:cstheme="majorHAnsi"/>
          <w:sz w:val="22"/>
          <w:szCs w:val="22"/>
        </w:rPr>
      </w:r>
      <w:r w:rsidR="00CA0B4A">
        <w:rPr>
          <w:rFonts w:asciiTheme="majorHAnsi" w:hAnsiTheme="majorHAnsi" w:cstheme="majorHAnsi"/>
          <w:sz w:val="22"/>
          <w:szCs w:val="22"/>
        </w:rPr>
        <w:fldChar w:fldCharType="separate"/>
      </w:r>
      <w:r w:rsidRPr="003650B6">
        <w:rPr>
          <w:rFonts w:asciiTheme="majorHAnsi" w:hAnsiTheme="majorHAnsi" w:cstheme="majorHAnsi"/>
          <w:sz w:val="22"/>
          <w:szCs w:val="22"/>
        </w:rPr>
        <w:fldChar w:fldCharType="end"/>
      </w:r>
      <w:r w:rsidRPr="003650B6">
        <w:rPr>
          <w:rFonts w:asciiTheme="majorHAnsi" w:hAnsiTheme="majorHAnsi" w:cstheme="majorHAnsi"/>
          <w:sz w:val="22"/>
          <w:szCs w:val="22"/>
        </w:rPr>
        <w:tab/>
      </w:r>
      <w:proofErr w:type="gramStart"/>
      <w:r w:rsidRPr="003650B6">
        <w:rPr>
          <w:rFonts w:asciiTheme="majorHAnsi" w:hAnsiTheme="majorHAnsi" w:cstheme="majorHAnsi"/>
          <w:sz w:val="22"/>
          <w:szCs w:val="22"/>
        </w:rPr>
        <w:t>pour</w:t>
      </w:r>
      <w:proofErr w:type="gramEnd"/>
      <w:r w:rsidRPr="003650B6">
        <w:rPr>
          <w:rFonts w:asciiTheme="majorHAnsi" w:hAnsiTheme="majorHAnsi" w:cstheme="majorHAnsi"/>
          <w:sz w:val="22"/>
          <w:szCs w:val="22"/>
        </w:rPr>
        <w:t xml:space="preserve"> signer, en leur nom et pour leur compte, les modifications ultérieures du marché public ou de l’accord-cadre ;</w:t>
      </w:r>
      <w:r w:rsidRPr="003650B6">
        <w:rPr>
          <w:rFonts w:asciiTheme="majorHAnsi" w:hAnsiTheme="majorHAnsi" w:cstheme="majorHAnsi"/>
          <w:i/>
          <w:sz w:val="22"/>
          <w:szCs w:val="22"/>
        </w:rPr>
        <w:tab/>
      </w:r>
      <w:r w:rsidRPr="003650B6">
        <w:rPr>
          <w:rFonts w:asciiTheme="majorHAnsi" w:hAnsiTheme="majorHAnsi" w:cstheme="majorHAnsi"/>
          <w:i/>
          <w:sz w:val="22"/>
          <w:szCs w:val="22"/>
        </w:rPr>
        <w:tab/>
        <w:t>(joindre les pouvoirs en annexe du présent document.)</w:t>
      </w:r>
    </w:p>
    <w:p w:rsidR="00322DE0" w:rsidRPr="003650B6" w:rsidRDefault="00322DE0" w:rsidP="002904AF">
      <w:pPr>
        <w:tabs>
          <w:tab w:val="left" w:pos="851"/>
        </w:tabs>
        <w:rPr>
          <w:rFonts w:asciiTheme="majorHAnsi" w:hAnsiTheme="majorHAnsi" w:cstheme="majorHAnsi"/>
          <w:iCs/>
          <w:sz w:val="22"/>
          <w:szCs w:val="22"/>
        </w:rPr>
      </w:pPr>
    </w:p>
    <w:p w:rsidR="00322DE0" w:rsidRPr="003650B6" w:rsidRDefault="00322DE0" w:rsidP="002904AF">
      <w:pPr>
        <w:tabs>
          <w:tab w:val="left" w:pos="851"/>
        </w:tabs>
        <w:ind w:left="1134" w:hanging="850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ab/>
      </w:r>
      <w:r w:rsidRPr="003650B6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650B6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CA0B4A">
        <w:rPr>
          <w:rFonts w:asciiTheme="majorHAnsi" w:hAnsiTheme="majorHAnsi" w:cstheme="majorHAnsi"/>
          <w:sz w:val="22"/>
          <w:szCs w:val="22"/>
        </w:rPr>
      </w:r>
      <w:r w:rsidR="00CA0B4A">
        <w:rPr>
          <w:rFonts w:asciiTheme="majorHAnsi" w:hAnsiTheme="majorHAnsi" w:cstheme="majorHAnsi"/>
          <w:sz w:val="22"/>
          <w:szCs w:val="22"/>
        </w:rPr>
        <w:fldChar w:fldCharType="separate"/>
      </w:r>
      <w:r w:rsidRPr="003650B6">
        <w:rPr>
          <w:rFonts w:asciiTheme="majorHAnsi" w:hAnsiTheme="majorHAnsi" w:cstheme="majorHAnsi"/>
          <w:sz w:val="22"/>
          <w:szCs w:val="22"/>
        </w:rPr>
        <w:fldChar w:fldCharType="end"/>
      </w:r>
      <w:r w:rsidRPr="003650B6">
        <w:rPr>
          <w:rFonts w:asciiTheme="majorHAnsi" w:hAnsiTheme="majorHAnsi" w:cstheme="majorHAnsi"/>
          <w:i/>
          <w:iCs/>
          <w:sz w:val="22"/>
          <w:szCs w:val="22"/>
        </w:rPr>
        <w:t xml:space="preserve"> </w:t>
      </w:r>
      <w:r w:rsidRPr="003650B6">
        <w:rPr>
          <w:rFonts w:asciiTheme="majorHAnsi" w:hAnsiTheme="majorHAnsi" w:cstheme="majorHAnsi"/>
          <w:sz w:val="22"/>
          <w:szCs w:val="22"/>
        </w:rPr>
        <w:tab/>
      </w:r>
      <w:proofErr w:type="gramStart"/>
      <w:r w:rsidRPr="003650B6">
        <w:rPr>
          <w:rFonts w:asciiTheme="majorHAnsi" w:hAnsiTheme="majorHAnsi" w:cstheme="majorHAnsi"/>
          <w:sz w:val="22"/>
          <w:szCs w:val="22"/>
        </w:rPr>
        <w:t>ont</w:t>
      </w:r>
      <w:proofErr w:type="gramEnd"/>
      <w:r w:rsidRPr="003650B6">
        <w:rPr>
          <w:rFonts w:asciiTheme="majorHAnsi" w:hAnsiTheme="majorHAnsi" w:cstheme="majorHAnsi"/>
          <w:sz w:val="22"/>
          <w:szCs w:val="22"/>
        </w:rPr>
        <w:t xml:space="preserve"> donné mandat au mandataire dans les conditions définies par les pouvoirs joints en annexe.</w:t>
      </w:r>
    </w:p>
    <w:p w:rsidR="00322DE0" w:rsidRPr="003650B6" w:rsidRDefault="00322DE0" w:rsidP="001C733C">
      <w:pPr>
        <w:tabs>
          <w:tab w:val="left" w:pos="851"/>
        </w:tabs>
        <w:rPr>
          <w:rFonts w:asciiTheme="majorHAnsi" w:hAnsiTheme="majorHAnsi" w:cstheme="majorHAnsi"/>
          <w:i/>
          <w:sz w:val="22"/>
          <w:szCs w:val="22"/>
        </w:rPr>
      </w:pPr>
    </w:p>
    <w:p w:rsidR="009C5FC9" w:rsidRDefault="009C5FC9" w:rsidP="001C733C">
      <w:pPr>
        <w:tabs>
          <w:tab w:val="left" w:pos="851"/>
        </w:tabs>
        <w:rPr>
          <w:rFonts w:asciiTheme="majorHAnsi" w:hAnsiTheme="majorHAnsi" w:cstheme="majorHAnsi"/>
          <w:i/>
          <w:sz w:val="22"/>
          <w:szCs w:val="22"/>
        </w:rPr>
      </w:pPr>
    </w:p>
    <w:p w:rsidR="00322DE0" w:rsidRPr="003650B6" w:rsidRDefault="00322DE0" w:rsidP="00877D4A">
      <w:pPr>
        <w:tabs>
          <w:tab w:val="left" w:pos="851"/>
        </w:tabs>
        <w:ind w:left="-142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650B6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CA0B4A">
        <w:rPr>
          <w:rFonts w:asciiTheme="majorHAnsi" w:hAnsiTheme="majorHAnsi" w:cstheme="majorHAnsi"/>
          <w:sz w:val="22"/>
          <w:szCs w:val="22"/>
        </w:rPr>
      </w:r>
      <w:r w:rsidR="00CA0B4A">
        <w:rPr>
          <w:rFonts w:asciiTheme="majorHAnsi" w:hAnsiTheme="majorHAnsi" w:cstheme="majorHAnsi"/>
          <w:sz w:val="22"/>
          <w:szCs w:val="22"/>
        </w:rPr>
        <w:fldChar w:fldCharType="separate"/>
      </w:r>
      <w:r w:rsidRPr="003650B6">
        <w:rPr>
          <w:rFonts w:asciiTheme="majorHAnsi" w:hAnsiTheme="majorHAnsi" w:cstheme="majorHAnsi"/>
          <w:sz w:val="22"/>
          <w:szCs w:val="22"/>
        </w:rPr>
        <w:fldChar w:fldCharType="end"/>
      </w:r>
      <w:r w:rsidRPr="003650B6">
        <w:rPr>
          <w:rFonts w:asciiTheme="majorHAnsi" w:hAnsiTheme="majorHAnsi" w:cstheme="majorHAnsi"/>
          <w:sz w:val="22"/>
          <w:szCs w:val="22"/>
        </w:rPr>
        <w:t xml:space="preserve"> </w:t>
      </w:r>
      <w:r w:rsidRPr="003650B6">
        <w:rPr>
          <w:rFonts w:asciiTheme="majorHAnsi" w:hAnsiTheme="majorHAnsi" w:cstheme="majorHAnsi"/>
          <w:b/>
          <w:sz w:val="22"/>
          <w:szCs w:val="22"/>
        </w:rPr>
        <w:t>Les membres du groupement, qui signent le présent acte d’engagement :</w:t>
      </w:r>
      <w:r w:rsidRPr="003650B6">
        <w:rPr>
          <w:rFonts w:asciiTheme="majorHAnsi" w:hAnsiTheme="majorHAnsi" w:cstheme="majorHAnsi"/>
          <w:i/>
          <w:sz w:val="22"/>
          <w:szCs w:val="22"/>
        </w:rPr>
        <w:t>(Cocher la case correspondante.)</w:t>
      </w:r>
    </w:p>
    <w:p w:rsidR="00322DE0" w:rsidRPr="003650B6" w:rsidRDefault="00322DE0" w:rsidP="005846FB">
      <w:pPr>
        <w:tabs>
          <w:tab w:val="left" w:pos="851"/>
        </w:tabs>
        <w:rPr>
          <w:rFonts w:asciiTheme="majorHAnsi" w:hAnsiTheme="majorHAnsi" w:cstheme="majorHAnsi"/>
          <w:sz w:val="22"/>
          <w:szCs w:val="22"/>
        </w:rPr>
      </w:pPr>
    </w:p>
    <w:p w:rsidR="00322DE0" w:rsidRPr="003650B6" w:rsidRDefault="00322DE0" w:rsidP="009B45B9">
      <w:pPr>
        <w:tabs>
          <w:tab w:val="left" w:pos="851"/>
        </w:tabs>
        <w:ind w:left="1701" w:hanging="850"/>
        <w:jc w:val="both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650B6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CA0B4A">
        <w:rPr>
          <w:rFonts w:asciiTheme="majorHAnsi" w:hAnsiTheme="majorHAnsi" w:cstheme="majorHAnsi"/>
          <w:sz w:val="22"/>
          <w:szCs w:val="22"/>
        </w:rPr>
      </w:r>
      <w:r w:rsidR="00CA0B4A">
        <w:rPr>
          <w:rFonts w:asciiTheme="majorHAnsi" w:hAnsiTheme="majorHAnsi" w:cstheme="majorHAnsi"/>
          <w:sz w:val="22"/>
          <w:szCs w:val="22"/>
        </w:rPr>
        <w:fldChar w:fldCharType="separate"/>
      </w:r>
      <w:r w:rsidRPr="003650B6">
        <w:rPr>
          <w:rFonts w:asciiTheme="majorHAnsi" w:hAnsiTheme="majorHAnsi" w:cstheme="majorHAnsi"/>
          <w:sz w:val="22"/>
          <w:szCs w:val="22"/>
        </w:rPr>
        <w:fldChar w:fldCharType="end"/>
      </w:r>
      <w:r w:rsidRPr="003650B6">
        <w:rPr>
          <w:rFonts w:asciiTheme="majorHAnsi" w:hAnsiTheme="majorHAnsi" w:cstheme="majorHAnsi"/>
          <w:sz w:val="22"/>
          <w:szCs w:val="22"/>
        </w:rPr>
        <w:tab/>
      </w:r>
      <w:proofErr w:type="gramStart"/>
      <w:r w:rsidRPr="003650B6">
        <w:rPr>
          <w:rFonts w:asciiTheme="majorHAnsi" w:hAnsiTheme="majorHAnsi" w:cstheme="majorHAnsi"/>
          <w:sz w:val="22"/>
          <w:szCs w:val="22"/>
        </w:rPr>
        <w:t>donnent</w:t>
      </w:r>
      <w:proofErr w:type="gramEnd"/>
      <w:r w:rsidRPr="003650B6">
        <w:rPr>
          <w:rFonts w:asciiTheme="majorHAnsi" w:hAnsiTheme="majorHAnsi" w:cstheme="majorHAnsi"/>
          <w:sz w:val="22"/>
          <w:szCs w:val="22"/>
        </w:rPr>
        <w:t xml:space="preserve"> mandat au mandataire, qui l’accepte, pour les représenter vis-à-vis de l’acheteur et pour coordonner l’ensemble des prestations ;</w:t>
      </w:r>
    </w:p>
    <w:p w:rsidR="00322DE0" w:rsidRPr="003650B6" w:rsidRDefault="00322DE0" w:rsidP="009B45B9">
      <w:pPr>
        <w:tabs>
          <w:tab w:val="left" w:pos="851"/>
        </w:tabs>
        <w:ind w:left="1701" w:hanging="850"/>
        <w:jc w:val="both"/>
        <w:rPr>
          <w:rFonts w:asciiTheme="majorHAnsi" w:hAnsiTheme="majorHAnsi" w:cstheme="majorHAnsi"/>
          <w:sz w:val="22"/>
          <w:szCs w:val="22"/>
        </w:rPr>
      </w:pPr>
    </w:p>
    <w:p w:rsidR="00322DE0" w:rsidRPr="003650B6" w:rsidRDefault="00322DE0" w:rsidP="009B45B9">
      <w:pPr>
        <w:tabs>
          <w:tab w:val="left" w:pos="851"/>
        </w:tabs>
        <w:ind w:left="1701" w:hanging="850"/>
        <w:jc w:val="both"/>
        <w:rPr>
          <w:rFonts w:asciiTheme="majorHAnsi" w:hAnsiTheme="majorHAnsi" w:cstheme="majorHAnsi"/>
          <w:iCs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650B6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CA0B4A">
        <w:rPr>
          <w:rFonts w:asciiTheme="majorHAnsi" w:hAnsiTheme="majorHAnsi" w:cstheme="majorHAnsi"/>
          <w:sz w:val="22"/>
          <w:szCs w:val="22"/>
        </w:rPr>
      </w:r>
      <w:r w:rsidR="00CA0B4A">
        <w:rPr>
          <w:rFonts w:asciiTheme="majorHAnsi" w:hAnsiTheme="majorHAnsi" w:cstheme="majorHAnsi"/>
          <w:sz w:val="22"/>
          <w:szCs w:val="22"/>
        </w:rPr>
        <w:fldChar w:fldCharType="separate"/>
      </w:r>
      <w:r w:rsidRPr="003650B6">
        <w:rPr>
          <w:rFonts w:asciiTheme="majorHAnsi" w:hAnsiTheme="majorHAnsi" w:cstheme="majorHAnsi"/>
          <w:sz w:val="22"/>
          <w:szCs w:val="22"/>
        </w:rPr>
        <w:fldChar w:fldCharType="end"/>
      </w:r>
      <w:r w:rsidRPr="003650B6">
        <w:rPr>
          <w:rFonts w:asciiTheme="majorHAnsi" w:hAnsiTheme="majorHAnsi" w:cstheme="majorHAnsi"/>
          <w:sz w:val="22"/>
          <w:szCs w:val="22"/>
        </w:rPr>
        <w:tab/>
      </w:r>
      <w:proofErr w:type="gramStart"/>
      <w:r w:rsidRPr="003650B6">
        <w:rPr>
          <w:rFonts w:asciiTheme="majorHAnsi" w:hAnsiTheme="majorHAnsi" w:cstheme="majorHAnsi"/>
          <w:sz w:val="22"/>
          <w:szCs w:val="22"/>
        </w:rPr>
        <w:t>donnent</w:t>
      </w:r>
      <w:proofErr w:type="gramEnd"/>
      <w:r w:rsidRPr="003650B6">
        <w:rPr>
          <w:rFonts w:asciiTheme="majorHAnsi" w:hAnsiTheme="majorHAnsi" w:cstheme="majorHAnsi"/>
          <w:sz w:val="22"/>
          <w:szCs w:val="22"/>
        </w:rPr>
        <w:t xml:space="preserve"> mandat au mandataire, qui l’accepte, pour signer, en leur nom et pour leur compte, les modifications ultérieures du marché ou de l’accord-cadre ;</w:t>
      </w:r>
    </w:p>
    <w:p w:rsidR="00322DE0" w:rsidRPr="003650B6" w:rsidRDefault="00322DE0" w:rsidP="006C4338">
      <w:pPr>
        <w:tabs>
          <w:tab w:val="left" w:pos="851"/>
        </w:tabs>
        <w:rPr>
          <w:rFonts w:asciiTheme="majorHAnsi" w:hAnsiTheme="majorHAnsi" w:cstheme="majorHAnsi"/>
          <w:iCs/>
          <w:sz w:val="22"/>
          <w:szCs w:val="22"/>
        </w:rPr>
      </w:pPr>
    </w:p>
    <w:p w:rsidR="00322DE0" w:rsidRPr="003650B6" w:rsidRDefault="00322DE0" w:rsidP="009B45B9">
      <w:pPr>
        <w:tabs>
          <w:tab w:val="left" w:pos="851"/>
        </w:tabs>
        <w:ind w:left="1134" w:hanging="850"/>
        <w:rPr>
          <w:rFonts w:asciiTheme="majorHAnsi" w:hAnsiTheme="majorHAnsi" w:cstheme="majorHAnsi"/>
          <w:i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ab/>
      </w:r>
      <w:r w:rsidRPr="003650B6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650B6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CA0B4A">
        <w:rPr>
          <w:rFonts w:asciiTheme="majorHAnsi" w:hAnsiTheme="majorHAnsi" w:cstheme="majorHAnsi"/>
          <w:sz w:val="22"/>
          <w:szCs w:val="22"/>
        </w:rPr>
      </w:r>
      <w:r w:rsidR="00CA0B4A">
        <w:rPr>
          <w:rFonts w:asciiTheme="majorHAnsi" w:hAnsiTheme="majorHAnsi" w:cstheme="majorHAnsi"/>
          <w:sz w:val="22"/>
          <w:szCs w:val="22"/>
        </w:rPr>
        <w:fldChar w:fldCharType="separate"/>
      </w:r>
      <w:r w:rsidRPr="003650B6">
        <w:rPr>
          <w:rFonts w:asciiTheme="majorHAnsi" w:hAnsiTheme="majorHAnsi" w:cstheme="majorHAnsi"/>
          <w:sz w:val="22"/>
          <w:szCs w:val="22"/>
        </w:rPr>
        <w:fldChar w:fldCharType="end"/>
      </w:r>
      <w:r w:rsidRPr="003650B6">
        <w:rPr>
          <w:rFonts w:asciiTheme="majorHAnsi" w:hAnsiTheme="majorHAnsi" w:cstheme="majorHAnsi"/>
          <w:sz w:val="22"/>
          <w:szCs w:val="22"/>
        </w:rPr>
        <w:tab/>
      </w:r>
      <w:r w:rsidRPr="003650B6">
        <w:rPr>
          <w:rFonts w:asciiTheme="majorHAnsi" w:hAnsiTheme="majorHAnsi" w:cstheme="majorHAnsi"/>
          <w:i/>
          <w:iCs/>
          <w:sz w:val="22"/>
          <w:szCs w:val="22"/>
        </w:rPr>
        <w:t xml:space="preserve"> </w:t>
      </w:r>
      <w:r w:rsidRPr="003650B6">
        <w:rPr>
          <w:rFonts w:asciiTheme="majorHAnsi" w:hAnsiTheme="majorHAnsi" w:cstheme="majorHAnsi"/>
          <w:sz w:val="22"/>
          <w:szCs w:val="22"/>
        </w:rPr>
        <w:tab/>
      </w:r>
      <w:proofErr w:type="gramStart"/>
      <w:r w:rsidRPr="003650B6">
        <w:rPr>
          <w:rFonts w:asciiTheme="majorHAnsi" w:hAnsiTheme="majorHAnsi" w:cstheme="majorHAnsi"/>
          <w:sz w:val="22"/>
          <w:szCs w:val="22"/>
        </w:rPr>
        <w:t>donnent</w:t>
      </w:r>
      <w:proofErr w:type="gramEnd"/>
      <w:r w:rsidRPr="003650B6">
        <w:rPr>
          <w:rFonts w:asciiTheme="majorHAnsi" w:hAnsiTheme="majorHAnsi" w:cstheme="majorHAnsi"/>
          <w:sz w:val="22"/>
          <w:szCs w:val="22"/>
        </w:rPr>
        <w:t xml:space="preserve"> mandat au mandataire dans les conditions définies ci-dessous :</w:t>
      </w:r>
    </w:p>
    <w:p w:rsidR="00322DE0" w:rsidRPr="003650B6" w:rsidRDefault="00322DE0" w:rsidP="009B45B9">
      <w:pPr>
        <w:tabs>
          <w:tab w:val="left" w:pos="851"/>
        </w:tabs>
        <w:ind w:left="1134" w:hanging="850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i/>
          <w:sz w:val="22"/>
          <w:szCs w:val="22"/>
        </w:rPr>
        <w:tab/>
      </w:r>
      <w:r w:rsidRPr="003650B6">
        <w:rPr>
          <w:rFonts w:asciiTheme="majorHAnsi" w:hAnsiTheme="majorHAnsi" w:cstheme="majorHAnsi"/>
          <w:i/>
          <w:sz w:val="22"/>
          <w:szCs w:val="22"/>
        </w:rPr>
        <w:tab/>
      </w:r>
      <w:r w:rsidRPr="003650B6">
        <w:rPr>
          <w:rFonts w:asciiTheme="majorHAnsi" w:hAnsiTheme="majorHAnsi" w:cstheme="majorHAnsi"/>
          <w:i/>
          <w:sz w:val="22"/>
          <w:szCs w:val="22"/>
        </w:rPr>
        <w:tab/>
        <w:t>(Donner des précisions sur l’étendue du mandat.)</w:t>
      </w:r>
    </w:p>
    <w:p w:rsidR="00322DE0" w:rsidRPr="003650B6" w:rsidRDefault="00322DE0" w:rsidP="005846FB">
      <w:pPr>
        <w:tabs>
          <w:tab w:val="left" w:pos="851"/>
        </w:tabs>
        <w:rPr>
          <w:rFonts w:asciiTheme="majorHAnsi" w:hAnsiTheme="majorHAnsi" w:cstheme="majorHAnsi"/>
          <w:sz w:val="22"/>
          <w:szCs w:val="22"/>
        </w:rPr>
      </w:pPr>
    </w:p>
    <w:p w:rsidR="00322DE0" w:rsidRPr="003650B6" w:rsidRDefault="00322DE0" w:rsidP="005846FB">
      <w:pPr>
        <w:tabs>
          <w:tab w:val="left" w:pos="851"/>
        </w:tabs>
        <w:rPr>
          <w:rFonts w:asciiTheme="majorHAnsi" w:hAnsiTheme="majorHAnsi" w:cstheme="majorHAnsi"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22DE0" w:rsidRPr="003650B6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2DE0" w:rsidRPr="003650B6" w:rsidRDefault="00322DE0" w:rsidP="00B054DA">
            <w:pPr>
              <w:tabs>
                <w:tab w:val="left" w:pos="851"/>
              </w:tabs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Nom, prénom et qualité</w:t>
            </w:r>
          </w:p>
          <w:p w:rsidR="00322DE0" w:rsidRPr="003650B6" w:rsidRDefault="00322DE0" w:rsidP="00B054DA">
            <w:pPr>
              <w:tabs>
                <w:tab w:val="left" w:pos="851"/>
              </w:tabs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proofErr w:type="gramStart"/>
            <w:r w:rsidRPr="003650B6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du</w:t>
            </w:r>
            <w:proofErr w:type="gramEnd"/>
            <w:r w:rsidRPr="003650B6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2DE0" w:rsidRPr="003650B6" w:rsidRDefault="00322DE0" w:rsidP="00B054DA">
            <w:pPr>
              <w:tabs>
                <w:tab w:val="left" w:pos="851"/>
              </w:tabs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DE0" w:rsidRPr="003650B6" w:rsidRDefault="00322DE0" w:rsidP="00B054DA">
            <w:pPr>
              <w:tabs>
                <w:tab w:val="left" w:pos="851"/>
              </w:tabs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Signature</w:t>
            </w:r>
          </w:p>
        </w:tc>
      </w:tr>
      <w:tr w:rsidR="00322DE0" w:rsidRPr="003650B6" w:rsidTr="00877D4A">
        <w:trPr>
          <w:trHeight w:val="77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322DE0" w:rsidRPr="003650B6" w:rsidRDefault="00322DE0" w:rsidP="00B054DA">
            <w:pPr>
              <w:tabs>
                <w:tab w:val="left" w:pos="851"/>
              </w:tabs>
              <w:snapToGrid w:val="0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322DE0" w:rsidRPr="003650B6" w:rsidRDefault="00322DE0" w:rsidP="00B054DA">
            <w:pPr>
              <w:tabs>
                <w:tab w:val="left" w:pos="851"/>
              </w:tabs>
              <w:snapToGrid w:val="0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322DE0" w:rsidRPr="003650B6" w:rsidRDefault="00322DE0" w:rsidP="00B054DA">
            <w:pPr>
              <w:tabs>
                <w:tab w:val="left" w:pos="851"/>
              </w:tabs>
              <w:snapToGrid w:val="0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322DE0" w:rsidRPr="003650B6" w:rsidTr="00877D4A">
        <w:trPr>
          <w:trHeight w:val="77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:rsidR="00322DE0" w:rsidRPr="003650B6" w:rsidRDefault="00322DE0" w:rsidP="00B054DA">
            <w:pPr>
              <w:tabs>
                <w:tab w:val="left" w:pos="851"/>
              </w:tabs>
              <w:snapToGrid w:val="0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:rsidR="00322DE0" w:rsidRPr="003650B6" w:rsidRDefault="00322DE0" w:rsidP="00B054DA">
            <w:pPr>
              <w:tabs>
                <w:tab w:val="left" w:pos="851"/>
              </w:tabs>
              <w:snapToGrid w:val="0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22DE0" w:rsidRPr="003650B6" w:rsidRDefault="00322DE0" w:rsidP="00B054DA">
            <w:pPr>
              <w:tabs>
                <w:tab w:val="left" w:pos="851"/>
              </w:tabs>
              <w:snapToGrid w:val="0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322DE0" w:rsidRPr="003650B6" w:rsidTr="00877D4A">
        <w:trPr>
          <w:trHeight w:val="77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:rsidR="00322DE0" w:rsidRPr="003650B6" w:rsidRDefault="00322DE0" w:rsidP="00B054DA">
            <w:pPr>
              <w:tabs>
                <w:tab w:val="left" w:pos="851"/>
              </w:tabs>
              <w:snapToGrid w:val="0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:rsidR="00322DE0" w:rsidRPr="003650B6" w:rsidRDefault="00322DE0" w:rsidP="00B054DA">
            <w:pPr>
              <w:tabs>
                <w:tab w:val="left" w:pos="851"/>
              </w:tabs>
              <w:snapToGrid w:val="0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322DE0" w:rsidRPr="003650B6" w:rsidRDefault="00322DE0" w:rsidP="00B054DA">
            <w:pPr>
              <w:tabs>
                <w:tab w:val="left" w:pos="851"/>
              </w:tabs>
              <w:snapToGrid w:val="0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322DE0" w:rsidRPr="003650B6" w:rsidTr="00877D4A">
        <w:trPr>
          <w:trHeight w:val="77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:rsidR="00322DE0" w:rsidRPr="003650B6" w:rsidRDefault="00322DE0" w:rsidP="00B054DA">
            <w:pPr>
              <w:tabs>
                <w:tab w:val="left" w:pos="851"/>
              </w:tabs>
              <w:snapToGrid w:val="0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:rsidR="00322DE0" w:rsidRPr="003650B6" w:rsidRDefault="00322DE0" w:rsidP="00B054DA">
            <w:pPr>
              <w:tabs>
                <w:tab w:val="left" w:pos="851"/>
              </w:tabs>
              <w:snapToGrid w:val="0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22DE0" w:rsidRPr="003650B6" w:rsidRDefault="00322DE0" w:rsidP="00B054DA">
            <w:pPr>
              <w:tabs>
                <w:tab w:val="left" w:pos="851"/>
              </w:tabs>
              <w:snapToGrid w:val="0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322DE0" w:rsidRPr="003650B6" w:rsidTr="00877D4A">
        <w:trPr>
          <w:trHeight w:val="77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22DE0" w:rsidRPr="003650B6" w:rsidRDefault="00322DE0" w:rsidP="00B054DA">
            <w:pPr>
              <w:tabs>
                <w:tab w:val="left" w:pos="851"/>
              </w:tabs>
              <w:snapToGrid w:val="0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22DE0" w:rsidRPr="003650B6" w:rsidRDefault="00322DE0" w:rsidP="00B054DA">
            <w:pPr>
              <w:tabs>
                <w:tab w:val="left" w:pos="851"/>
              </w:tabs>
              <w:snapToGrid w:val="0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322DE0" w:rsidRPr="003650B6" w:rsidRDefault="00322DE0" w:rsidP="00B054DA">
            <w:pPr>
              <w:tabs>
                <w:tab w:val="left" w:pos="851"/>
              </w:tabs>
              <w:snapToGrid w:val="0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</w:tbl>
    <w:p w:rsidR="00322DE0" w:rsidRDefault="00322DE0" w:rsidP="00332B12">
      <w:pPr>
        <w:tabs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>(*) Le signataire doit avoir le pouvoir d’engager la personne qu’il représente.</w:t>
      </w:r>
    </w:p>
    <w:p w:rsidR="003650B6" w:rsidRDefault="003650B6" w:rsidP="00332B12">
      <w:pPr>
        <w:tabs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</w:p>
    <w:p w:rsidR="009C5FC9" w:rsidRPr="003650B6" w:rsidRDefault="009C5FC9" w:rsidP="00332B12">
      <w:pPr>
        <w:tabs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</w:p>
    <w:p w:rsidR="00322DE0" w:rsidRPr="003650B6" w:rsidRDefault="00322DE0" w:rsidP="005846FB">
      <w:pPr>
        <w:tabs>
          <w:tab w:val="left" w:pos="851"/>
        </w:tabs>
        <w:jc w:val="both"/>
        <w:rPr>
          <w:rFonts w:asciiTheme="majorHAnsi" w:hAnsiTheme="majorHAnsi" w:cstheme="majorHAnsi"/>
          <w:bCs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322DE0" w:rsidRPr="003650B6">
        <w:tc>
          <w:tcPr>
            <w:tcW w:w="10277" w:type="dxa"/>
            <w:shd w:val="clear" w:color="auto" w:fill="66CCFF"/>
          </w:tcPr>
          <w:p w:rsidR="00322DE0" w:rsidRPr="003650B6" w:rsidRDefault="00322DE0" w:rsidP="005846FB">
            <w:pPr>
              <w:pStyle w:val="Titre4"/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sz w:val="22"/>
                <w:szCs w:val="22"/>
              </w:rPr>
              <w:t>D - Identification et signature de l’acheteur.</w:t>
            </w:r>
          </w:p>
        </w:tc>
      </w:tr>
    </w:tbl>
    <w:p w:rsidR="00322DE0" w:rsidRPr="003650B6" w:rsidRDefault="00322DE0" w:rsidP="006C4338">
      <w:pPr>
        <w:tabs>
          <w:tab w:val="left" w:pos="851"/>
        </w:tabs>
        <w:rPr>
          <w:rFonts w:asciiTheme="majorHAnsi" w:hAnsiTheme="majorHAnsi" w:cstheme="majorHAnsi"/>
          <w:sz w:val="22"/>
          <w:szCs w:val="22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98"/>
        <w:gridCol w:w="4933"/>
        <w:gridCol w:w="312"/>
      </w:tblGrid>
      <w:tr w:rsidR="00322DE0" w:rsidRPr="003650B6" w:rsidTr="006A7F32">
        <w:tc>
          <w:tcPr>
            <w:tcW w:w="5098" w:type="dxa"/>
            <w:tcBorders>
              <w:bottom w:val="nil"/>
            </w:tcBorders>
          </w:tcPr>
          <w:p w:rsidR="00322DE0" w:rsidRPr="003650B6" w:rsidRDefault="00322DE0" w:rsidP="006A7F32">
            <w:pPr>
              <w:keepNext/>
              <w:numPr>
                <w:ilvl w:val="0"/>
                <w:numId w:val="1"/>
              </w:numPr>
              <w:tabs>
                <w:tab w:val="left" w:pos="567"/>
              </w:tabs>
              <w:ind w:left="0" w:firstLine="0"/>
              <w:jc w:val="both"/>
              <w:outlineLvl w:val="0"/>
              <w:rPr>
                <w:rFonts w:asciiTheme="majorHAnsi" w:hAnsiTheme="majorHAnsi" w:cstheme="majorHAnsi"/>
                <w:bCs/>
                <w:i/>
                <w:iCs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bCs/>
                <w:color w:val="00B0F0"/>
                <w:spacing w:val="-10"/>
                <w:position w:val="-2"/>
                <w:sz w:val="22"/>
                <w:szCs w:val="22"/>
              </w:rPr>
              <w:sym w:font="Wingdings" w:char="F06E"/>
            </w:r>
            <w:r w:rsidRPr="003650B6">
              <w:rPr>
                <w:rFonts w:asciiTheme="majorHAnsi" w:hAnsiTheme="majorHAnsi" w:cstheme="majorHAnsi"/>
                <w:b/>
                <w:spacing w:val="-10"/>
                <w:position w:val="-2"/>
                <w:sz w:val="22"/>
                <w:szCs w:val="22"/>
              </w:rPr>
              <w:t xml:space="preserve">  </w:t>
            </w:r>
            <w:r w:rsidRPr="003650B6">
              <w:rPr>
                <w:rFonts w:asciiTheme="majorHAnsi" w:hAnsiTheme="majorHAnsi" w:cstheme="majorHAnsi"/>
                <w:bCs/>
                <w:color w:val="0070C0"/>
                <w:sz w:val="22"/>
                <w:szCs w:val="22"/>
              </w:rPr>
              <w:t>Désignation de l’acheteur</w:t>
            </w:r>
          </w:p>
          <w:p w:rsidR="00322DE0" w:rsidRPr="003650B6" w:rsidRDefault="00322DE0" w:rsidP="006A7F32">
            <w:pPr>
              <w:keepNext/>
              <w:jc w:val="both"/>
              <w:outlineLvl w:val="0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  <w:p w:rsidR="00322DE0" w:rsidRPr="003650B6" w:rsidRDefault="00322DE0" w:rsidP="006A7F32">
            <w:pPr>
              <w:tabs>
                <w:tab w:val="center" w:pos="4536"/>
                <w:tab w:val="right" w:pos="9072"/>
              </w:tabs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b/>
                <w:sz w:val="22"/>
                <w:szCs w:val="22"/>
              </w:rPr>
              <w:t>Université de Poitiers</w:t>
            </w:r>
          </w:p>
          <w:p w:rsidR="00322DE0" w:rsidRPr="003650B6" w:rsidRDefault="00322DE0" w:rsidP="006A7F32">
            <w:pPr>
              <w:tabs>
                <w:tab w:val="center" w:pos="4536"/>
                <w:tab w:val="right" w:pos="9072"/>
              </w:tabs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b/>
                <w:sz w:val="22"/>
                <w:szCs w:val="22"/>
              </w:rPr>
              <w:t>15 rue de l’hôtel Dieu - TSA 71117</w:t>
            </w:r>
          </w:p>
          <w:p w:rsidR="00322DE0" w:rsidRPr="003650B6" w:rsidRDefault="00322DE0" w:rsidP="006A7F32">
            <w:pPr>
              <w:tabs>
                <w:tab w:val="center" w:pos="4536"/>
                <w:tab w:val="right" w:pos="9072"/>
              </w:tabs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b/>
                <w:sz w:val="22"/>
                <w:szCs w:val="22"/>
              </w:rPr>
              <w:t>86073 Poitiers cedex 9</w:t>
            </w:r>
          </w:p>
          <w:p w:rsidR="00556D12" w:rsidRPr="003650B6" w:rsidRDefault="00556D12" w:rsidP="006A7F32">
            <w:pPr>
              <w:tabs>
                <w:tab w:val="center" w:pos="4536"/>
                <w:tab w:val="right" w:pos="9072"/>
              </w:tabs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b/>
                <w:sz w:val="22"/>
                <w:szCs w:val="22"/>
              </w:rPr>
              <w:t>SIRET : 198 608 564 003 75</w:t>
            </w:r>
          </w:p>
          <w:p w:rsidR="00322DE0" w:rsidRPr="003650B6" w:rsidRDefault="00322DE0" w:rsidP="006A7F32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245" w:type="dxa"/>
            <w:gridSpan w:val="2"/>
            <w:tcBorders>
              <w:bottom w:val="nil"/>
            </w:tcBorders>
          </w:tcPr>
          <w:p w:rsidR="00322DE0" w:rsidRPr="003650B6" w:rsidRDefault="00322DE0" w:rsidP="006A7F32">
            <w:pPr>
              <w:tabs>
                <w:tab w:val="left" w:pos="426"/>
                <w:tab w:val="left" w:pos="5103"/>
              </w:tabs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b/>
                <w:bCs/>
                <w:color w:val="00B0F0"/>
                <w:spacing w:val="-10"/>
                <w:position w:val="-2"/>
                <w:sz w:val="22"/>
                <w:szCs w:val="22"/>
              </w:rPr>
              <w:sym w:font="Wingdings" w:char="F06E"/>
            </w:r>
            <w:r w:rsidRPr="003650B6">
              <w:rPr>
                <w:rFonts w:asciiTheme="majorHAnsi" w:hAnsiTheme="majorHAnsi" w:cstheme="majorHAnsi"/>
                <w:b/>
                <w:bCs/>
                <w:spacing w:val="-10"/>
                <w:position w:val="-2"/>
                <w:sz w:val="22"/>
                <w:szCs w:val="22"/>
              </w:rPr>
              <w:t xml:space="preserve">  </w:t>
            </w:r>
            <w:r w:rsidRPr="003650B6">
              <w:rPr>
                <w:rFonts w:asciiTheme="majorHAnsi" w:hAnsiTheme="majorHAnsi" w:cstheme="majorHAnsi"/>
                <w:color w:val="0070C0"/>
                <w:sz w:val="22"/>
                <w:szCs w:val="22"/>
              </w:rPr>
              <w:t>Nom, prénom, qualité du signataire du marché public ou de l’accord-cadre :</w:t>
            </w:r>
          </w:p>
          <w:p w:rsidR="00322DE0" w:rsidRPr="003650B6" w:rsidRDefault="00322DE0" w:rsidP="006A7F32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322DE0" w:rsidRPr="003650B6" w:rsidRDefault="00322DE0" w:rsidP="006A7F32">
            <w:pPr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Mme VIRGINIE LAVAL </w:t>
            </w:r>
          </w:p>
          <w:p w:rsidR="00322DE0" w:rsidRPr="003650B6" w:rsidRDefault="00322DE0" w:rsidP="006A7F32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Présidente de l’Université de Poitiers</w:t>
            </w:r>
          </w:p>
          <w:p w:rsidR="00322DE0" w:rsidRPr="003650B6" w:rsidRDefault="00322DE0" w:rsidP="006A7F32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22DE0" w:rsidRPr="003650B6" w:rsidTr="006A7F32">
        <w:trPr>
          <w:trHeight w:val="1160"/>
        </w:trPr>
        <w:tc>
          <w:tcPr>
            <w:tcW w:w="5098" w:type="dxa"/>
            <w:vMerge w:val="restart"/>
            <w:tcBorders>
              <w:top w:val="nil"/>
              <w:bottom w:val="nil"/>
            </w:tcBorders>
          </w:tcPr>
          <w:p w:rsidR="00322DE0" w:rsidRPr="003650B6" w:rsidRDefault="00322DE0" w:rsidP="006A7F32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322DE0" w:rsidRPr="003650B6" w:rsidRDefault="00322DE0" w:rsidP="006A7F32">
            <w:pPr>
              <w:jc w:val="both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b/>
                <w:bCs/>
                <w:color w:val="00B0F0"/>
                <w:spacing w:val="-10"/>
                <w:position w:val="-2"/>
                <w:sz w:val="22"/>
                <w:szCs w:val="22"/>
              </w:rPr>
              <w:sym w:font="Wingdings" w:char="F06E"/>
            </w:r>
            <w:r w:rsidRPr="003650B6">
              <w:rPr>
                <w:rFonts w:asciiTheme="majorHAnsi" w:hAnsiTheme="majorHAnsi" w:cstheme="majorHAnsi"/>
                <w:spacing w:val="-10"/>
                <w:position w:val="-2"/>
                <w:sz w:val="22"/>
                <w:szCs w:val="22"/>
              </w:rPr>
              <w:t xml:space="preserve">  </w:t>
            </w:r>
            <w:r w:rsidRPr="003650B6">
              <w:rPr>
                <w:rFonts w:asciiTheme="majorHAnsi" w:hAnsiTheme="majorHAnsi" w:cstheme="majorHAnsi"/>
                <w:color w:val="0070C0"/>
                <w:sz w:val="22"/>
                <w:szCs w:val="22"/>
              </w:rPr>
              <w:t>Personne habilitée à donner les renseignements prévus aux articles R2191-59 à R2191-62 du code de la commande publique</w:t>
            </w:r>
            <w:r w:rsidRPr="003650B6" w:rsidDel="00660727">
              <w:rPr>
                <w:rFonts w:asciiTheme="majorHAnsi" w:hAnsiTheme="majorHAnsi" w:cstheme="majorHAnsi"/>
                <w:color w:val="0070C0"/>
                <w:sz w:val="22"/>
                <w:szCs w:val="22"/>
              </w:rPr>
              <w:t xml:space="preserve"> </w:t>
            </w:r>
            <w:r w:rsidRPr="003650B6">
              <w:rPr>
                <w:rFonts w:asciiTheme="majorHAnsi" w:hAnsiTheme="majorHAnsi" w:cstheme="majorHAnsi"/>
                <w:color w:val="0070C0"/>
                <w:sz w:val="22"/>
                <w:szCs w:val="22"/>
              </w:rPr>
              <w:t>(nantissements ou cessions de créances)</w:t>
            </w:r>
            <w:r w:rsidRPr="003650B6">
              <w:rPr>
                <w:rFonts w:asciiTheme="majorHAnsi" w:hAnsiTheme="majorHAnsi" w:cstheme="majorHAnsi"/>
                <w:i/>
                <w:color w:val="0070C0"/>
                <w:sz w:val="22"/>
                <w:szCs w:val="22"/>
              </w:rPr>
              <w:t> </w:t>
            </w:r>
          </w:p>
          <w:p w:rsidR="00322DE0" w:rsidRPr="003650B6" w:rsidRDefault="00322DE0" w:rsidP="006A7F32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3C6436" w:rsidRPr="003650B6" w:rsidRDefault="003C6436" w:rsidP="003C6436">
            <w:pPr>
              <w:tabs>
                <w:tab w:val="center" w:pos="4536"/>
                <w:tab w:val="right" w:pos="9072"/>
              </w:tabs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b/>
                <w:sz w:val="22"/>
                <w:szCs w:val="22"/>
              </w:rPr>
              <w:t>Direction de la logistique et du patrimoine immobilier</w:t>
            </w:r>
          </w:p>
          <w:p w:rsidR="003C6436" w:rsidRPr="003650B6" w:rsidRDefault="003C6436" w:rsidP="003C6436">
            <w:pPr>
              <w:tabs>
                <w:tab w:val="center" w:pos="4536"/>
                <w:tab w:val="right" w:pos="9072"/>
              </w:tabs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b/>
                <w:sz w:val="22"/>
                <w:szCs w:val="22"/>
              </w:rPr>
              <w:t>Cellule marchés de travaux</w:t>
            </w:r>
          </w:p>
          <w:p w:rsidR="003C6436" w:rsidRPr="003650B6" w:rsidRDefault="003C6436" w:rsidP="003C6436">
            <w:pPr>
              <w:tabs>
                <w:tab w:val="center" w:pos="4536"/>
                <w:tab w:val="right" w:pos="9072"/>
              </w:tabs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b/>
                <w:sz w:val="22"/>
                <w:szCs w:val="22"/>
              </w:rPr>
              <w:t>1 allée Jean Monnet – Bât. C1</w:t>
            </w:r>
          </w:p>
          <w:p w:rsidR="003C6436" w:rsidRPr="003650B6" w:rsidRDefault="003C6436" w:rsidP="003C6436">
            <w:pPr>
              <w:tabs>
                <w:tab w:val="center" w:pos="4536"/>
                <w:tab w:val="right" w:pos="9072"/>
              </w:tabs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b/>
                <w:sz w:val="22"/>
                <w:szCs w:val="22"/>
              </w:rPr>
              <w:t>TSA 11111</w:t>
            </w:r>
          </w:p>
          <w:p w:rsidR="00322DE0" w:rsidRPr="003650B6" w:rsidRDefault="003C6436" w:rsidP="003C6436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b/>
                <w:sz w:val="22"/>
                <w:szCs w:val="22"/>
              </w:rPr>
              <w:t>86073 POITIERS Cedex 9</w:t>
            </w:r>
          </w:p>
          <w:p w:rsidR="00322DE0" w:rsidRPr="003650B6" w:rsidRDefault="00322DE0" w:rsidP="006A7F32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245" w:type="dxa"/>
            <w:gridSpan w:val="2"/>
            <w:tcBorders>
              <w:top w:val="nil"/>
              <w:bottom w:val="nil"/>
            </w:tcBorders>
          </w:tcPr>
          <w:p w:rsidR="00322DE0" w:rsidRPr="003650B6" w:rsidRDefault="00322DE0" w:rsidP="006A7F32">
            <w:pPr>
              <w:tabs>
                <w:tab w:val="left" w:pos="426"/>
                <w:tab w:val="left" w:pos="851"/>
              </w:tabs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322DE0" w:rsidRPr="003650B6" w:rsidRDefault="00322DE0" w:rsidP="006A7F32">
            <w:pPr>
              <w:tabs>
                <w:tab w:val="left" w:pos="720"/>
              </w:tabs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b/>
                <w:bCs/>
                <w:color w:val="00B0F0"/>
                <w:spacing w:val="-10"/>
                <w:position w:val="-2"/>
                <w:sz w:val="22"/>
                <w:szCs w:val="22"/>
              </w:rPr>
              <w:sym w:font="Wingdings" w:char="F06E"/>
            </w:r>
            <w:r w:rsidRPr="003650B6">
              <w:rPr>
                <w:rFonts w:asciiTheme="majorHAnsi" w:hAnsiTheme="majorHAnsi" w:cstheme="majorHAnsi"/>
                <w:b/>
                <w:bCs/>
                <w:color w:val="00B0F0"/>
                <w:spacing w:val="-10"/>
                <w:position w:val="-2"/>
                <w:sz w:val="22"/>
                <w:szCs w:val="22"/>
              </w:rPr>
              <w:t xml:space="preserve"> </w:t>
            </w:r>
            <w:r w:rsidRPr="003650B6">
              <w:rPr>
                <w:rFonts w:asciiTheme="majorHAnsi" w:hAnsiTheme="majorHAnsi" w:cstheme="majorHAnsi"/>
                <w:b/>
                <w:bCs/>
                <w:spacing w:val="-10"/>
                <w:position w:val="-2"/>
                <w:sz w:val="22"/>
                <w:szCs w:val="22"/>
              </w:rPr>
              <w:t xml:space="preserve"> </w:t>
            </w:r>
            <w:r w:rsidRPr="003650B6">
              <w:rPr>
                <w:rFonts w:asciiTheme="majorHAnsi" w:hAnsiTheme="majorHAnsi" w:cstheme="majorHAnsi"/>
                <w:color w:val="0070C0"/>
                <w:sz w:val="22"/>
                <w:szCs w:val="22"/>
              </w:rPr>
              <w:t>Désignation, adresse, numéro de téléphone du comptable assignataire :</w:t>
            </w:r>
          </w:p>
          <w:p w:rsidR="00322DE0" w:rsidRPr="003650B6" w:rsidRDefault="00322DE0" w:rsidP="006A7F32">
            <w:pPr>
              <w:tabs>
                <w:tab w:val="left" w:pos="720"/>
              </w:tabs>
              <w:jc w:val="both"/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</w:pPr>
          </w:p>
          <w:p w:rsidR="00322DE0" w:rsidRPr="003650B6" w:rsidRDefault="00322DE0" w:rsidP="006A7F32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22DE0" w:rsidRPr="003650B6" w:rsidTr="006A7F32">
        <w:trPr>
          <w:trHeight w:val="1741"/>
        </w:trPr>
        <w:tc>
          <w:tcPr>
            <w:tcW w:w="5098" w:type="dxa"/>
            <w:vMerge/>
            <w:tcBorders>
              <w:top w:val="nil"/>
              <w:right w:val="single" w:sz="4" w:space="0" w:color="auto"/>
            </w:tcBorders>
          </w:tcPr>
          <w:p w:rsidR="00322DE0" w:rsidRPr="003650B6" w:rsidRDefault="00322DE0" w:rsidP="006A7F32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E710C" w:rsidRPr="003650B6" w:rsidRDefault="009E710C" w:rsidP="006A7F32">
            <w:pPr>
              <w:pStyle w:val="fcase2metab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M. David MARTIN</w:t>
            </w:r>
          </w:p>
          <w:p w:rsidR="00322DE0" w:rsidRPr="003650B6" w:rsidRDefault="00322DE0" w:rsidP="006A7F32">
            <w:pPr>
              <w:pStyle w:val="fcase2metab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Agence Comptable de l'Université de Poitiers</w:t>
            </w:r>
          </w:p>
          <w:p w:rsidR="00322DE0" w:rsidRPr="003650B6" w:rsidRDefault="00322DE0" w:rsidP="006A7F32">
            <w:pPr>
              <w:pStyle w:val="fcase2metab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  <w:p w:rsidR="00322DE0" w:rsidRPr="003650B6" w:rsidRDefault="00322DE0" w:rsidP="006A7F32">
            <w:pPr>
              <w:pStyle w:val="fcase2metab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15 rue de l’hôtel Dieu - TSA 71117</w:t>
            </w:r>
          </w:p>
          <w:p w:rsidR="00322DE0" w:rsidRPr="003650B6" w:rsidRDefault="00322DE0" w:rsidP="006A7F32">
            <w:pPr>
              <w:pStyle w:val="fcase2metab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86073 POITIERS Cedex 9</w:t>
            </w:r>
          </w:p>
          <w:p w:rsidR="00322DE0" w:rsidRPr="003650B6" w:rsidRDefault="00322DE0" w:rsidP="006A7F32">
            <w:pPr>
              <w:tabs>
                <w:tab w:val="left" w:pos="426"/>
                <w:tab w:val="left" w:pos="851"/>
              </w:tabs>
              <w:suppressAutoHyphens w:val="0"/>
              <w:ind w:left="1134" w:hanging="1134"/>
              <w:rPr>
                <w:rFonts w:asciiTheme="majorHAnsi" w:hAnsiTheme="majorHAnsi" w:cstheme="majorHAnsi"/>
                <w:b/>
                <w:sz w:val="22"/>
                <w:szCs w:val="22"/>
                <w:lang w:eastAsia="fr-FR"/>
              </w:rPr>
            </w:pPr>
            <w:r w:rsidRPr="003650B6">
              <w:rPr>
                <w:rFonts w:asciiTheme="majorHAnsi" w:hAnsiTheme="majorHAnsi" w:cstheme="majorHAnsi"/>
                <w:b/>
                <w:sz w:val="22"/>
                <w:szCs w:val="22"/>
                <w:lang w:eastAsia="fr-FR"/>
              </w:rPr>
              <w:t>Tél : 05 49 45 30 10</w:t>
            </w:r>
          </w:p>
          <w:p w:rsidR="00322DE0" w:rsidRPr="003650B6" w:rsidRDefault="00322DE0" w:rsidP="006A7F32">
            <w:pPr>
              <w:tabs>
                <w:tab w:val="left" w:pos="426"/>
                <w:tab w:val="left" w:pos="851"/>
              </w:tabs>
              <w:ind w:left="1134" w:hanging="1134"/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DE0" w:rsidRPr="003650B6" w:rsidRDefault="00322DE0" w:rsidP="006A7F32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</w:tbl>
    <w:p w:rsidR="00322DE0" w:rsidRPr="003650B6" w:rsidRDefault="00322DE0" w:rsidP="006C4338">
      <w:pPr>
        <w:tabs>
          <w:tab w:val="left" w:pos="851"/>
        </w:tabs>
        <w:rPr>
          <w:rFonts w:asciiTheme="majorHAnsi" w:hAnsiTheme="majorHAnsi" w:cstheme="majorHAnsi"/>
          <w:sz w:val="22"/>
          <w:szCs w:val="22"/>
        </w:rPr>
      </w:pPr>
    </w:p>
    <w:p w:rsidR="00322DE0" w:rsidRPr="003650B6" w:rsidRDefault="00322DE0" w:rsidP="009B45B9">
      <w:pPr>
        <w:pStyle w:val="fcase2metab"/>
        <w:rPr>
          <w:rFonts w:asciiTheme="majorHAnsi" w:hAnsiTheme="majorHAnsi" w:cstheme="majorHAnsi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322DE0" w:rsidRPr="003650B6" w:rsidTr="00CF2EF3">
        <w:tc>
          <w:tcPr>
            <w:tcW w:w="10277" w:type="dxa"/>
            <w:shd w:val="clear" w:color="auto" w:fill="66CCFF"/>
          </w:tcPr>
          <w:p w:rsidR="00322DE0" w:rsidRPr="003650B6" w:rsidRDefault="00322DE0" w:rsidP="00B424AF">
            <w:pPr>
              <w:pStyle w:val="Titre4"/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sz w:val="22"/>
                <w:szCs w:val="22"/>
              </w:rPr>
              <w:t>E – Décision du pouvoir adjudicateur.</w:t>
            </w:r>
          </w:p>
        </w:tc>
      </w:tr>
    </w:tbl>
    <w:p w:rsidR="00322DE0" w:rsidRPr="003650B6" w:rsidRDefault="00322DE0" w:rsidP="009B45B9">
      <w:pPr>
        <w:pStyle w:val="fcase2metab"/>
        <w:rPr>
          <w:rFonts w:asciiTheme="majorHAnsi" w:hAnsiTheme="majorHAnsi" w:cstheme="majorHAnsi"/>
          <w:sz w:val="22"/>
          <w:szCs w:val="22"/>
        </w:rPr>
      </w:pPr>
    </w:p>
    <w:p w:rsidR="003C6436" w:rsidRPr="003650B6" w:rsidRDefault="003C6436" w:rsidP="003C6436">
      <w:pPr>
        <w:pStyle w:val="fcase2metab"/>
        <w:rPr>
          <w:rFonts w:asciiTheme="majorHAnsi" w:hAnsiTheme="majorHAnsi" w:cstheme="majorHAnsi"/>
          <w:b/>
          <w:bCs/>
          <w:sz w:val="22"/>
          <w:szCs w:val="22"/>
        </w:rPr>
      </w:pPr>
      <w:r w:rsidRPr="003650B6">
        <w:rPr>
          <w:rFonts w:asciiTheme="majorHAnsi" w:hAnsiTheme="majorHAnsi" w:cstheme="majorHAnsi"/>
          <w:b/>
          <w:bCs/>
          <w:sz w:val="22"/>
          <w:szCs w:val="22"/>
        </w:rPr>
        <w:t>La présente offre est acceptée :</w:t>
      </w:r>
    </w:p>
    <w:p w:rsidR="003C6436" w:rsidRPr="003650B6" w:rsidRDefault="003C6436" w:rsidP="003C6436">
      <w:pPr>
        <w:pStyle w:val="fcase2metab"/>
        <w:rPr>
          <w:rFonts w:asciiTheme="majorHAnsi" w:hAnsiTheme="majorHAnsi" w:cstheme="majorHAnsi"/>
          <w:b/>
          <w:bCs/>
          <w:sz w:val="22"/>
          <w:szCs w:val="22"/>
        </w:rPr>
      </w:pPr>
    </w:p>
    <w:p w:rsidR="003C6436" w:rsidRPr="003650B6" w:rsidRDefault="003C6436" w:rsidP="003C6436">
      <w:pPr>
        <w:pStyle w:val="fcase2metab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aseACocher113"/>
      <w:r w:rsidRPr="003650B6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CA0B4A">
        <w:rPr>
          <w:rFonts w:asciiTheme="majorHAnsi" w:hAnsiTheme="majorHAnsi" w:cstheme="majorHAnsi"/>
          <w:sz w:val="22"/>
          <w:szCs w:val="22"/>
        </w:rPr>
      </w:r>
      <w:r w:rsidR="00CA0B4A">
        <w:rPr>
          <w:rFonts w:asciiTheme="majorHAnsi" w:hAnsiTheme="majorHAnsi" w:cstheme="majorHAnsi"/>
          <w:sz w:val="22"/>
          <w:szCs w:val="22"/>
        </w:rPr>
        <w:fldChar w:fldCharType="separate"/>
      </w:r>
      <w:r w:rsidRPr="003650B6">
        <w:rPr>
          <w:rFonts w:asciiTheme="majorHAnsi" w:hAnsiTheme="majorHAnsi" w:cstheme="majorHAnsi"/>
          <w:sz w:val="22"/>
          <w:szCs w:val="22"/>
        </w:rPr>
        <w:fldChar w:fldCharType="end"/>
      </w:r>
      <w:bookmarkEnd w:id="6"/>
      <w:r w:rsidRPr="003650B6">
        <w:rPr>
          <w:rFonts w:asciiTheme="majorHAnsi" w:hAnsiTheme="majorHAnsi" w:cstheme="majorHAnsi"/>
          <w:sz w:val="22"/>
          <w:szCs w:val="22"/>
        </w:rPr>
        <w:tab/>
        <w:t>En ce qui concerne la totalité du marché global ou, en cas de marché alloti, la totalité des lots</w:t>
      </w:r>
    </w:p>
    <w:p w:rsidR="003C6436" w:rsidRPr="003650B6" w:rsidRDefault="003C6436" w:rsidP="003C6436">
      <w:pPr>
        <w:pStyle w:val="fcase2metab"/>
        <w:rPr>
          <w:rFonts w:asciiTheme="majorHAnsi" w:hAnsiTheme="majorHAnsi" w:cstheme="majorHAnsi"/>
          <w:sz w:val="22"/>
          <w:szCs w:val="22"/>
        </w:rPr>
      </w:pPr>
    </w:p>
    <w:p w:rsidR="003C6436" w:rsidRPr="003650B6" w:rsidRDefault="003C6436" w:rsidP="003C6436">
      <w:pPr>
        <w:pStyle w:val="fcase2metab"/>
        <w:rPr>
          <w:rFonts w:asciiTheme="majorHAnsi" w:hAnsiTheme="majorHAnsi" w:cstheme="majorHAnsi"/>
          <w:sz w:val="22"/>
          <w:szCs w:val="22"/>
        </w:rPr>
      </w:pPr>
    </w:p>
    <w:p w:rsidR="003C6436" w:rsidRPr="003650B6" w:rsidRDefault="003C6436" w:rsidP="003C6436">
      <w:pPr>
        <w:pStyle w:val="fcase2metab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650B6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CA0B4A">
        <w:rPr>
          <w:rFonts w:asciiTheme="majorHAnsi" w:hAnsiTheme="majorHAnsi" w:cstheme="majorHAnsi"/>
          <w:sz w:val="22"/>
          <w:szCs w:val="22"/>
        </w:rPr>
      </w:r>
      <w:r w:rsidR="00CA0B4A">
        <w:rPr>
          <w:rFonts w:asciiTheme="majorHAnsi" w:hAnsiTheme="majorHAnsi" w:cstheme="majorHAnsi"/>
          <w:sz w:val="22"/>
          <w:szCs w:val="22"/>
        </w:rPr>
        <w:fldChar w:fldCharType="separate"/>
      </w:r>
      <w:r w:rsidRPr="003650B6">
        <w:rPr>
          <w:rFonts w:asciiTheme="majorHAnsi" w:hAnsiTheme="majorHAnsi" w:cstheme="majorHAnsi"/>
          <w:sz w:val="22"/>
          <w:szCs w:val="22"/>
        </w:rPr>
        <w:fldChar w:fldCharType="end"/>
      </w:r>
      <w:r w:rsidRPr="003650B6">
        <w:rPr>
          <w:rFonts w:asciiTheme="majorHAnsi" w:hAnsiTheme="majorHAnsi" w:cstheme="majorHAnsi"/>
          <w:sz w:val="22"/>
          <w:szCs w:val="22"/>
        </w:rPr>
        <w:tab/>
        <w:t>En ce qui concerne le lot ci-après seulement : lot n° ………………………………………</w:t>
      </w:r>
      <w:proofErr w:type="gramStart"/>
      <w:r w:rsidRPr="003650B6">
        <w:rPr>
          <w:rFonts w:asciiTheme="majorHAnsi" w:hAnsiTheme="majorHAnsi" w:cstheme="majorHAnsi"/>
          <w:sz w:val="22"/>
          <w:szCs w:val="22"/>
        </w:rPr>
        <w:t>…….</w:t>
      </w:r>
      <w:proofErr w:type="gramEnd"/>
      <w:r w:rsidRPr="003650B6">
        <w:rPr>
          <w:rFonts w:asciiTheme="majorHAnsi" w:hAnsiTheme="majorHAnsi" w:cstheme="majorHAnsi"/>
          <w:sz w:val="22"/>
          <w:szCs w:val="22"/>
        </w:rPr>
        <w:t>.</w:t>
      </w:r>
    </w:p>
    <w:p w:rsidR="003C6436" w:rsidRPr="003650B6" w:rsidRDefault="003C6436" w:rsidP="003C6436">
      <w:pPr>
        <w:pStyle w:val="fcase2metab"/>
        <w:rPr>
          <w:rFonts w:asciiTheme="majorHAnsi" w:hAnsiTheme="majorHAnsi" w:cstheme="majorHAnsi"/>
          <w:sz w:val="22"/>
          <w:szCs w:val="22"/>
        </w:rPr>
      </w:pPr>
    </w:p>
    <w:p w:rsidR="003C6436" w:rsidRPr="003650B6" w:rsidRDefault="003C6436" w:rsidP="003C6436">
      <w:pPr>
        <w:pStyle w:val="fcase2metab"/>
        <w:rPr>
          <w:rFonts w:asciiTheme="majorHAnsi" w:hAnsiTheme="majorHAnsi" w:cstheme="majorHAnsi"/>
          <w:sz w:val="22"/>
          <w:szCs w:val="22"/>
        </w:rPr>
      </w:pPr>
    </w:p>
    <w:p w:rsidR="003C6436" w:rsidRPr="003650B6" w:rsidRDefault="003C6436" w:rsidP="003C6436">
      <w:pPr>
        <w:pStyle w:val="fcase2metab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650B6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CA0B4A">
        <w:rPr>
          <w:rFonts w:asciiTheme="majorHAnsi" w:hAnsiTheme="majorHAnsi" w:cstheme="majorHAnsi"/>
          <w:sz w:val="22"/>
          <w:szCs w:val="22"/>
        </w:rPr>
      </w:r>
      <w:r w:rsidR="00CA0B4A">
        <w:rPr>
          <w:rFonts w:asciiTheme="majorHAnsi" w:hAnsiTheme="majorHAnsi" w:cstheme="majorHAnsi"/>
          <w:sz w:val="22"/>
          <w:szCs w:val="22"/>
        </w:rPr>
        <w:fldChar w:fldCharType="separate"/>
      </w:r>
      <w:r w:rsidRPr="003650B6">
        <w:rPr>
          <w:rFonts w:asciiTheme="majorHAnsi" w:hAnsiTheme="majorHAnsi" w:cstheme="majorHAnsi"/>
          <w:sz w:val="22"/>
          <w:szCs w:val="22"/>
        </w:rPr>
        <w:fldChar w:fldCharType="end"/>
      </w:r>
      <w:r w:rsidRPr="003650B6">
        <w:rPr>
          <w:rFonts w:asciiTheme="majorHAnsi" w:hAnsiTheme="majorHAnsi" w:cstheme="majorHAnsi"/>
          <w:sz w:val="22"/>
          <w:szCs w:val="22"/>
        </w:rPr>
        <w:tab/>
        <w:t>Avec la PSE</w:t>
      </w:r>
      <w:r w:rsidR="00A510AD">
        <w:rPr>
          <w:rFonts w:asciiTheme="majorHAnsi" w:hAnsiTheme="majorHAnsi" w:cstheme="majorHAnsi"/>
          <w:sz w:val="22"/>
          <w:szCs w:val="22"/>
        </w:rPr>
        <w:t xml:space="preserve"> : </w:t>
      </w:r>
    </w:p>
    <w:p w:rsidR="003C6436" w:rsidRPr="003650B6" w:rsidRDefault="003C6436" w:rsidP="003C6436">
      <w:pPr>
        <w:pStyle w:val="fcase2metab"/>
        <w:rPr>
          <w:rFonts w:asciiTheme="majorHAnsi" w:hAnsiTheme="majorHAnsi" w:cstheme="majorHAnsi"/>
          <w:sz w:val="22"/>
          <w:szCs w:val="22"/>
        </w:rPr>
      </w:pPr>
    </w:p>
    <w:p w:rsidR="003C6436" w:rsidRDefault="003C6436" w:rsidP="003C6436">
      <w:pPr>
        <w:pStyle w:val="fcase2metab"/>
        <w:rPr>
          <w:rFonts w:asciiTheme="majorHAnsi" w:hAnsiTheme="majorHAnsi" w:cstheme="majorHAnsi"/>
          <w:sz w:val="22"/>
          <w:szCs w:val="22"/>
          <w:lang w:val="x-none"/>
        </w:rPr>
      </w:pPr>
      <w:r w:rsidRPr="003650B6">
        <w:rPr>
          <w:rFonts w:asciiTheme="majorHAnsi" w:hAnsiTheme="majorHAnsi" w:cstheme="majorHAnsi"/>
          <w:sz w:val="22"/>
          <w:szCs w:val="22"/>
          <w:lang w:val="x-none"/>
        </w:rPr>
        <w:t>pour un montant total de : …</w:t>
      </w:r>
      <w:r w:rsidRPr="003650B6">
        <w:rPr>
          <w:rFonts w:asciiTheme="majorHAnsi" w:hAnsiTheme="majorHAnsi" w:cstheme="majorHAnsi"/>
          <w:sz w:val="22"/>
          <w:szCs w:val="22"/>
        </w:rPr>
        <w:t>……</w:t>
      </w:r>
      <w:r w:rsidRPr="003650B6">
        <w:rPr>
          <w:rFonts w:asciiTheme="majorHAnsi" w:hAnsiTheme="majorHAnsi" w:cstheme="majorHAnsi"/>
          <w:sz w:val="22"/>
          <w:szCs w:val="22"/>
          <w:lang w:val="x-none"/>
        </w:rPr>
        <w:t>…………………………</w:t>
      </w:r>
      <w:r w:rsidR="009C5FC9">
        <w:rPr>
          <w:rFonts w:asciiTheme="majorHAnsi" w:hAnsiTheme="majorHAnsi" w:cstheme="majorHAnsi"/>
          <w:sz w:val="22"/>
          <w:szCs w:val="22"/>
          <w:lang w:val="x-none"/>
        </w:rPr>
        <w:t>…</w:t>
      </w:r>
      <w:r w:rsidR="009C5FC9">
        <w:rPr>
          <w:rFonts w:asciiTheme="majorHAnsi" w:hAnsiTheme="majorHAnsi" w:cstheme="majorHAnsi"/>
          <w:sz w:val="22"/>
          <w:szCs w:val="22"/>
        </w:rPr>
        <w:t>………………………………………………………</w:t>
      </w:r>
      <w:r w:rsidRPr="003650B6">
        <w:rPr>
          <w:rFonts w:asciiTheme="majorHAnsi" w:hAnsiTheme="majorHAnsi" w:cstheme="majorHAnsi"/>
          <w:sz w:val="22"/>
          <w:szCs w:val="22"/>
          <w:lang w:val="x-none"/>
        </w:rPr>
        <w:t xml:space="preserve"> (HT)</w:t>
      </w:r>
    </w:p>
    <w:p w:rsidR="009C5FC9" w:rsidRDefault="009C5FC9" w:rsidP="003C6436">
      <w:pPr>
        <w:pStyle w:val="fcase2metab"/>
        <w:rPr>
          <w:rFonts w:asciiTheme="majorHAnsi" w:hAnsiTheme="majorHAnsi" w:cstheme="majorHAnsi"/>
          <w:sz w:val="22"/>
          <w:szCs w:val="22"/>
          <w:lang w:val="x-none"/>
        </w:rPr>
      </w:pPr>
    </w:p>
    <w:p w:rsidR="00A510AD" w:rsidRPr="003650B6" w:rsidRDefault="00A510AD" w:rsidP="00A510AD">
      <w:pPr>
        <w:pStyle w:val="fcase2metab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650B6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CA0B4A">
        <w:rPr>
          <w:rFonts w:asciiTheme="majorHAnsi" w:hAnsiTheme="majorHAnsi" w:cstheme="majorHAnsi"/>
          <w:sz w:val="22"/>
          <w:szCs w:val="22"/>
        </w:rPr>
      </w:r>
      <w:r w:rsidR="00CA0B4A">
        <w:rPr>
          <w:rFonts w:asciiTheme="majorHAnsi" w:hAnsiTheme="majorHAnsi" w:cstheme="majorHAnsi"/>
          <w:sz w:val="22"/>
          <w:szCs w:val="22"/>
        </w:rPr>
        <w:fldChar w:fldCharType="separate"/>
      </w:r>
      <w:r w:rsidRPr="003650B6">
        <w:rPr>
          <w:rFonts w:asciiTheme="majorHAnsi" w:hAnsiTheme="majorHAnsi" w:cstheme="majorHAnsi"/>
          <w:sz w:val="22"/>
          <w:szCs w:val="22"/>
        </w:rPr>
        <w:fldChar w:fldCharType="end"/>
      </w:r>
      <w:r w:rsidRPr="003650B6">
        <w:rPr>
          <w:rFonts w:asciiTheme="majorHAnsi" w:hAnsiTheme="majorHAnsi" w:cstheme="majorHAnsi"/>
          <w:sz w:val="22"/>
          <w:szCs w:val="22"/>
        </w:rPr>
        <w:tab/>
      </w:r>
      <w:r w:rsidRPr="00016338">
        <w:rPr>
          <w:rFonts w:asciiTheme="majorHAnsi" w:hAnsiTheme="majorHAnsi" w:cstheme="majorHAnsi"/>
          <w:sz w:val="22"/>
          <w:szCs w:val="22"/>
        </w:rPr>
        <w:t>Avec la PSE :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</w:p>
    <w:p w:rsidR="00A510AD" w:rsidRPr="003650B6" w:rsidRDefault="00A510AD" w:rsidP="00A510AD">
      <w:pPr>
        <w:pStyle w:val="fcase2metab"/>
        <w:rPr>
          <w:rFonts w:asciiTheme="majorHAnsi" w:hAnsiTheme="majorHAnsi" w:cstheme="majorHAnsi"/>
          <w:sz w:val="22"/>
          <w:szCs w:val="22"/>
        </w:rPr>
      </w:pPr>
    </w:p>
    <w:p w:rsidR="00A510AD" w:rsidRDefault="00A510AD" w:rsidP="00A510AD">
      <w:pPr>
        <w:pStyle w:val="fcase2metab"/>
        <w:rPr>
          <w:rFonts w:asciiTheme="majorHAnsi" w:hAnsiTheme="majorHAnsi" w:cstheme="majorHAnsi"/>
          <w:sz w:val="22"/>
          <w:szCs w:val="22"/>
          <w:lang w:val="x-none"/>
        </w:rPr>
      </w:pPr>
      <w:r w:rsidRPr="003650B6">
        <w:rPr>
          <w:rFonts w:asciiTheme="majorHAnsi" w:hAnsiTheme="majorHAnsi" w:cstheme="majorHAnsi"/>
          <w:sz w:val="22"/>
          <w:szCs w:val="22"/>
          <w:lang w:val="x-none"/>
        </w:rPr>
        <w:t>pour un montant total de : …</w:t>
      </w:r>
      <w:r w:rsidRPr="003650B6">
        <w:rPr>
          <w:rFonts w:asciiTheme="majorHAnsi" w:hAnsiTheme="majorHAnsi" w:cstheme="majorHAnsi"/>
          <w:sz w:val="22"/>
          <w:szCs w:val="22"/>
        </w:rPr>
        <w:t>……</w:t>
      </w:r>
      <w:r w:rsidRPr="003650B6">
        <w:rPr>
          <w:rFonts w:asciiTheme="majorHAnsi" w:hAnsiTheme="majorHAnsi" w:cstheme="majorHAnsi"/>
          <w:sz w:val="22"/>
          <w:szCs w:val="22"/>
          <w:lang w:val="x-none"/>
        </w:rPr>
        <w:t>…………………………</w:t>
      </w:r>
      <w:r>
        <w:rPr>
          <w:rFonts w:asciiTheme="majorHAnsi" w:hAnsiTheme="majorHAnsi" w:cstheme="majorHAnsi"/>
          <w:sz w:val="22"/>
          <w:szCs w:val="22"/>
          <w:lang w:val="x-none"/>
        </w:rPr>
        <w:t>…</w:t>
      </w:r>
      <w:r>
        <w:rPr>
          <w:rFonts w:asciiTheme="majorHAnsi" w:hAnsiTheme="majorHAnsi" w:cstheme="majorHAnsi"/>
          <w:sz w:val="22"/>
          <w:szCs w:val="22"/>
        </w:rPr>
        <w:t>………………………………………………………</w:t>
      </w:r>
      <w:r w:rsidRPr="003650B6">
        <w:rPr>
          <w:rFonts w:asciiTheme="majorHAnsi" w:hAnsiTheme="majorHAnsi" w:cstheme="majorHAnsi"/>
          <w:sz w:val="22"/>
          <w:szCs w:val="22"/>
          <w:lang w:val="x-none"/>
        </w:rPr>
        <w:t xml:space="preserve"> (HT)</w:t>
      </w:r>
    </w:p>
    <w:p w:rsidR="009C5FC9" w:rsidRDefault="009C5FC9" w:rsidP="003C6436">
      <w:pPr>
        <w:pStyle w:val="fcase2metab"/>
        <w:rPr>
          <w:rFonts w:asciiTheme="majorHAnsi" w:hAnsiTheme="majorHAnsi" w:cstheme="majorHAnsi"/>
          <w:sz w:val="22"/>
          <w:szCs w:val="22"/>
          <w:lang w:val="x-none"/>
        </w:rPr>
      </w:pPr>
    </w:p>
    <w:p w:rsidR="009C5FC9" w:rsidRDefault="009C5FC9" w:rsidP="003C6436">
      <w:pPr>
        <w:pStyle w:val="fcase2metab"/>
        <w:rPr>
          <w:rFonts w:asciiTheme="majorHAnsi" w:hAnsiTheme="majorHAnsi" w:cstheme="majorHAnsi"/>
          <w:sz w:val="22"/>
          <w:szCs w:val="22"/>
          <w:lang w:val="x-none"/>
        </w:rPr>
      </w:pPr>
    </w:p>
    <w:p w:rsidR="009C5FC9" w:rsidRPr="003650B6" w:rsidRDefault="009C5FC9" w:rsidP="009C5FC9">
      <w:pPr>
        <w:pStyle w:val="fcase2metab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650B6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CA0B4A">
        <w:rPr>
          <w:rFonts w:asciiTheme="majorHAnsi" w:hAnsiTheme="majorHAnsi" w:cstheme="majorHAnsi"/>
          <w:sz w:val="22"/>
          <w:szCs w:val="22"/>
        </w:rPr>
      </w:r>
      <w:r w:rsidR="00CA0B4A">
        <w:rPr>
          <w:rFonts w:asciiTheme="majorHAnsi" w:hAnsiTheme="majorHAnsi" w:cstheme="majorHAnsi"/>
          <w:sz w:val="22"/>
          <w:szCs w:val="22"/>
        </w:rPr>
        <w:fldChar w:fldCharType="separate"/>
      </w:r>
      <w:r w:rsidRPr="003650B6">
        <w:rPr>
          <w:rFonts w:asciiTheme="majorHAnsi" w:hAnsiTheme="majorHAnsi" w:cstheme="majorHAnsi"/>
          <w:sz w:val="22"/>
          <w:szCs w:val="22"/>
        </w:rPr>
        <w:fldChar w:fldCharType="end"/>
      </w:r>
      <w:r w:rsidRPr="003650B6">
        <w:rPr>
          <w:rFonts w:asciiTheme="majorHAnsi" w:hAnsiTheme="majorHAnsi" w:cstheme="majorHAnsi"/>
          <w:sz w:val="22"/>
          <w:szCs w:val="22"/>
        </w:rPr>
        <w:tab/>
      </w:r>
      <w:r w:rsidRPr="00016338">
        <w:rPr>
          <w:rFonts w:asciiTheme="majorHAnsi" w:hAnsiTheme="majorHAnsi" w:cstheme="majorHAnsi"/>
          <w:sz w:val="22"/>
          <w:szCs w:val="22"/>
        </w:rPr>
        <w:t>Avec la variante libre</w:t>
      </w:r>
      <w:r w:rsidR="00A510AD" w:rsidRPr="00016338">
        <w:rPr>
          <w:rFonts w:asciiTheme="majorHAnsi" w:hAnsiTheme="majorHAnsi" w:cstheme="majorHAnsi"/>
          <w:sz w:val="22"/>
          <w:szCs w:val="22"/>
        </w:rPr>
        <w:t xml:space="preserve"> : </w:t>
      </w:r>
    </w:p>
    <w:p w:rsidR="009C5FC9" w:rsidRPr="003650B6" w:rsidRDefault="009C5FC9" w:rsidP="009C5FC9">
      <w:pPr>
        <w:pStyle w:val="fcase2metab"/>
        <w:rPr>
          <w:rFonts w:asciiTheme="majorHAnsi" w:hAnsiTheme="majorHAnsi" w:cstheme="majorHAnsi"/>
          <w:sz w:val="22"/>
          <w:szCs w:val="22"/>
        </w:rPr>
      </w:pPr>
    </w:p>
    <w:p w:rsidR="009C5FC9" w:rsidRPr="003650B6" w:rsidRDefault="009C5FC9" w:rsidP="009C5FC9">
      <w:pPr>
        <w:pStyle w:val="fcase2metab"/>
        <w:rPr>
          <w:rFonts w:asciiTheme="majorHAnsi" w:hAnsiTheme="majorHAnsi" w:cstheme="majorHAnsi"/>
          <w:sz w:val="22"/>
          <w:szCs w:val="22"/>
          <w:lang w:val="x-none"/>
        </w:rPr>
      </w:pPr>
      <w:r w:rsidRPr="003650B6">
        <w:rPr>
          <w:rFonts w:asciiTheme="majorHAnsi" w:hAnsiTheme="majorHAnsi" w:cstheme="majorHAnsi"/>
          <w:sz w:val="22"/>
          <w:szCs w:val="22"/>
          <w:lang w:val="x-none"/>
        </w:rPr>
        <w:t>pour un montant total de : …</w:t>
      </w:r>
      <w:r w:rsidRPr="003650B6">
        <w:rPr>
          <w:rFonts w:asciiTheme="majorHAnsi" w:hAnsiTheme="majorHAnsi" w:cstheme="majorHAnsi"/>
          <w:sz w:val="22"/>
          <w:szCs w:val="22"/>
        </w:rPr>
        <w:t>……</w:t>
      </w:r>
      <w:r w:rsidRPr="003650B6">
        <w:rPr>
          <w:rFonts w:asciiTheme="majorHAnsi" w:hAnsiTheme="majorHAnsi" w:cstheme="majorHAnsi"/>
          <w:sz w:val="22"/>
          <w:szCs w:val="22"/>
          <w:lang w:val="x-none"/>
        </w:rPr>
        <w:t>…………………………</w:t>
      </w:r>
      <w:r>
        <w:rPr>
          <w:rFonts w:asciiTheme="majorHAnsi" w:hAnsiTheme="majorHAnsi" w:cstheme="majorHAnsi"/>
          <w:sz w:val="22"/>
          <w:szCs w:val="22"/>
          <w:lang w:val="x-none"/>
        </w:rPr>
        <w:t>…</w:t>
      </w:r>
      <w:r>
        <w:rPr>
          <w:rFonts w:asciiTheme="majorHAnsi" w:hAnsiTheme="majorHAnsi" w:cstheme="majorHAnsi"/>
          <w:sz w:val="22"/>
          <w:szCs w:val="22"/>
        </w:rPr>
        <w:t>………………………………………………………</w:t>
      </w:r>
      <w:r w:rsidRPr="003650B6">
        <w:rPr>
          <w:rFonts w:asciiTheme="majorHAnsi" w:hAnsiTheme="majorHAnsi" w:cstheme="majorHAnsi"/>
          <w:sz w:val="22"/>
          <w:szCs w:val="22"/>
          <w:lang w:val="x-none"/>
        </w:rPr>
        <w:t xml:space="preserve"> (HT)</w:t>
      </w:r>
    </w:p>
    <w:p w:rsidR="009C5FC9" w:rsidRPr="003650B6" w:rsidRDefault="009C5FC9" w:rsidP="003C6436">
      <w:pPr>
        <w:pStyle w:val="fcase2metab"/>
        <w:rPr>
          <w:rFonts w:asciiTheme="majorHAnsi" w:hAnsiTheme="majorHAnsi" w:cstheme="majorHAnsi"/>
          <w:sz w:val="22"/>
          <w:szCs w:val="22"/>
          <w:lang w:val="x-none"/>
        </w:rPr>
      </w:pPr>
    </w:p>
    <w:p w:rsidR="003C6436" w:rsidRPr="003650B6" w:rsidRDefault="003C6436" w:rsidP="003C6436">
      <w:pPr>
        <w:pStyle w:val="fcase2metab"/>
        <w:rPr>
          <w:rFonts w:asciiTheme="majorHAnsi" w:hAnsiTheme="majorHAnsi" w:cstheme="majorHAnsi"/>
          <w:b/>
          <w:bCs/>
          <w:sz w:val="22"/>
          <w:szCs w:val="22"/>
        </w:rPr>
      </w:pPr>
    </w:p>
    <w:p w:rsidR="003C6436" w:rsidRPr="003650B6" w:rsidRDefault="003C6436" w:rsidP="003C6436">
      <w:pPr>
        <w:pStyle w:val="fcase2metab"/>
        <w:rPr>
          <w:rFonts w:asciiTheme="majorHAnsi" w:hAnsiTheme="majorHAnsi" w:cstheme="majorHAnsi"/>
          <w:i/>
          <w:iCs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>Elle est complétée par les annexes suivantes :</w:t>
      </w:r>
      <w:r w:rsidRPr="003650B6">
        <w:rPr>
          <w:rFonts w:asciiTheme="majorHAnsi" w:hAnsiTheme="majorHAnsi" w:cstheme="majorHAnsi"/>
          <w:i/>
          <w:iCs/>
          <w:sz w:val="22"/>
          <w:szCs w:val="22"/>
        </w:rPr>
        <w:t>(Cocher la case correspondante.)</w:t>
      </w:r>
    </w:p>
    <w:p w:rsidR="003C6436" w:rsidRPr="003650B6" w:rsidRDefault="003C6436" w:rsidP="003C6436">
      <w:pPr>
        <w:pStyle w:val="fcase2metab"/>
        <w:rPr>
          <w:rFonts w:asciiTheme="majorHAnsi" w:hAnsiTheme="majorHAnsi" w:cstheme="majorHAnsi"/>
          <w:i/>
          <w:iCs/>
          <w:sz w:val="22"/>
          <w:szCs w:val="22"/>
        </w:rPr>
      </w:pPr>
    </w:p>
    <w:p w:rsidR="003C6436" w:rsidRPr="003650B6" w:rsidRDefault="003C6436" w:rsidP="003C6436">
      <w:pPr>
        <w:pStyle w:val="fcase2metab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3650B6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CA0B4A">
        <w:rPr>
          <w:rFonts w:asciiTheme="majorHAnsi" w:hAnsiTheme="majorHAnsi" w:cstheme="majorHAnsi"/>
          <w:sz w:val="22"/>
          <w:szCs w:val="22"/>
        </w:rPr>
      </w:r>
      <w:r w:rsidR="00CA0B4A">
        <w:rPr>
          <w:rFonts w:asciiTheme="majorHAnsi" w:hAnsiTheme="majorHAnsi" w:cstheme="majorHAnsi"/>
          <w:sz w:val="22"/>
          <w:szCs w:val="22"/>
        </w:rPr>
        <w:fldChar w:fldCharType="separate"/>
      </w:r>
      <w:r w:rsidRPr="003650B6">
        <w:rPr>
          <w:rFonts w:asciiTheme="majorHAnsi" w:hAnsiTheme="majorHAnsi" w:cstheme="majorHAnsi"/>
          <w:sz w:val="22"/>
          <w:szCs w:val="22"/>
        </w:rPr>
        <w:fldChar w:fldCharType="end"/>
      </w:r>
      <w:r w:rsidRPr="003650B6">
        <w:rPr>
          <w:rFonts w:asciiTheme="majorHAnsi" w:hAnsiTheme="majorHAnsi" w:cstheme="majorHAnsi"/>
          <w:sz w:val="22"/>
          <w:szCs w:val="22"/>
        </w:rPr>
        <w:t xml:space="preserve"> Annexe n°… relative à la présentation d’un sous-traitant (ou DC4) ;</w:t>
      </w:r>
    </w:p>
    <w:p w:rsidR="003C6436" w:rsidRPr="003650B6" w:rsidRDefault="003C6436" w:rsidP="003C6436">
      <w:pPr>
        <w:pStyle w:val="fcase2metab"/>
        <w:rPr>
          <w:rFonts w:asciiTheme="majorHAnsi" w:hAnsiTheme="majorHAnsi" w:cstheme="majorHAnsi"/>
          <w:sz w:val="22"/>
          <w:szCs w:val="22"/>
        </w:rPr>
      </w:pPr>
    </w:p>
    <w:p w:rsidR="003C6436" w:rsidRPr="003650B6" w:rsidRDefault="003C6436" w:rsidP="003C6436">
      <w:pPr>
        <w:pStyle w:val="fcase2metab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3650B6">
        <w:rPr>
          <w:rFonts w:asciiTheme="majorHAnsi" w:hAnsiTheme="majorHAnsi" w:cstheme="majorHAnsi"/>
          <w:sz w:val="22"/>
          <w:szCs w:val="22"/>
        </w:rPr>
        <w:instrText xml:space="preserve"> FORMCHECKBOX </w:instrText>
      </w:r>
      <w:r w:rsidR="00CA0B4A">
        <w:rPr>
          <w:rFonts w:asciiTheme="majorHAnsi" w:hAnsiTheme="majorHAnsi" w:cstheme="majorHAnsi"/>
          <w:sz w:val="22"/>
          <w:szCs w:val="22"/>
        </w:rPr>
      </w:r>
      <w:r w:rsidR="00CA0B4A">
        <w:rPr>
          <w:rFonts w:asciiTheme="majorHAnsi" w:hAnsiTheme="majorHAnsi" w:cstheme="majorHAnsi"/>
          <w:sz w:val="22"/>
          <w:szCs w:val="22"/>
        </w:rPr>
        <w:fldChar w:fldCharType="separate"/>
      </w:r>
      <w:r w:rsidRPr="003650B6">
        <w:rPr>
          <w:rFonts w:asciiTheme="majorHAnsi" w:hAnsiTheme="majorHAnsi" w:cstheme="majorHAnsi"/>
          <w:sz w:val="22"/>
          <w:szCs w:val="22"/>
        </w:rPr>
        <w:fldChar w:fldCharType="end"/>
      </w:r>
      <w:r w:rsidRPr="003650B6">
        <w:rPr>
          <w:rFonts w:asciiTheme="majorHAnsi" w:hAnsiTheme="majorHAnsi" w:cstheme="majorHAnsi"/>
          <w:sz w:val="22"/>
          <w:szCs w:val="22"/>
        </w:rPr>
        <w:t xml:space="preserve"> Autres annexes </w:t>
      </w:r>
      <w:r w:rsidRPr="003650B6">
        <w:rPr>
          <w:rFonts w:asciiTheme="majorHAnsi" w:hAnsiTheme="majorHAnsi" w:cstheme="majorHAnsi"/>
          <w:i/>
          <w:iCs/>
          <w:sz w:val="22"/>
          <w:szCs w:val="22"/>
        </w:rPr>
        <w:t>(A préciser)</w:t>
      </w:r>
      <w:r w:rsidRPr="003650B6">
        <w:rPr>
          <w:rFonts w:asciiTheme="majorHAnsi" w:hAnsiTheme="majorHAnsi" w:cstheme="majorHAnsi"/>
          <w:sz w:val="22"/>
          <w:szCs w:val="22"/>
        </w:rPr>
        <w:t> ;</w:t>
      </w:r>
    </w:p>
    <w:p w:rsidR="003C6436" w:rsidRPr="003650B6" w:rsidRDefault="003C6436" w:rsidP="003C6436">
      <w:pPr>
        <w:pStyle w:val="fcase2metab"/>
        <w:rPr>
          <w:rFonts w:asciiTheme="majorHAnsi" w:hAnsiTheme="majorHAnsi" w:cstheme="majorHAnsi"/>
          <w:sz w:val="22"/>
          <w:szCs w:val="22"/>
        </w:rPr>
      </w:pPr>
    </w:p>
    <w:p w:rsidR="003C6436" w:rsidRPr="003650B6" w:rsidRDefault="003C6436" w:rsidP="003C6436">
      <w:pPr>
        <w:pStyle w:val="fcase2metab"/>
        <w:rPr>
          <w:rFonts w:asciiTheme="majorHAnsi" w:hAnsiTheme="majorHAnsi" w:cstheme="majorHAnsi"/>
          <w:b/>
          <w:bCs/>
          <w:sz w:val="22"/>
          <w:szCs w:val="22"/>
        </w:rPr>
      </w:pPr>
    </w:p>
    <w:p w:rsidR="003C6436" w:rsidRPr="003650B6" w:rsidRDefault="003C6436" w:rsidP="003C6436">
      <w:pPr>
        <w:pStyle w:val="fcase2metab"/>
        <w:rPr>
          <w:rFonts w:asciiTheme="majorHAnsi" w:hAnsiTheme="majorHAnsi" w:cstheme="majorHAnsi"/>
          <w:i/>
          <w:iCs/>
          <w:sz w:val="22"/>
          <w:szCs w:val="22"/>
        </w:rPr>
      </w:pPr>
      <w:r w:rsidRPr="003650B6">
        <w:rPr>
          <w:rFonts w:asciiTheme="majorHAnsi" w:hAnsiTheme="majorHAnsi" w:cstheme="majorHAnsi"/>
          <w:b/>
          <w:bCs/>
          <w:sz w:val="22"/>
          <w:szCs w:val="22"/>
        </w:rPr>
        <w:t>Pour l’Etat et ses établissements :</w:t>
      </w:r>
      <w:r w:rsidRPr="003650B6">
        <w:rPr>
          <w:rFonts w:asciiTheme="majorHAnsi" w:hAnsiTheme="majorHAnsi" w:cstheme="majorHAnsi"/>
          <w:i/>
          <w:iCs/>
          <w:sz w:val="22"/>
          <w:szCs w:val="22"/>
        </w:rPr>
        <w:t>(Visa ou avis de l’autorité chargée du contrôle financier.)</w:t>
      </w:r>
    </w:p>
    <w:p w:rsidR="003C6436" w:rsidRPr="003650B6" w:rsidRDefault="003C6436" w:rsidP="003C6436">
      <w:pPr>
        <w:pStyle w:val="fcase2metab"/>
        <w:rPr>
          <w:rFonts w:asciiTheme="majorHAnsi" w:hAnsiTheme="majorHAnsi" w:cstheme="majorHAnsi"/>
          <w:sz w:val="22"/>
          <w:szCs w:val="22"/>
        </w:rPr>
      </w:pPr>
    </w:p>
    <w:p w:rsidR="003C6436" w:rsidRPr="003650B6" w:rsidRDefault="003C6436" w:rsidP="003C6436">
      <w:pPr>
        <w:pStyle w:val="fcase2metab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ab/>
        <w:t>A : ……………………, le …………………</w:t>
      </w:r>
    </w:p>
    <w:p w:rsidR="003C6436" w:rsidRDefault="003C6436" w:rsidP="003C6436">
      <w:pPr>
        <w:pStyle w:val="fcase2metab"/>
        <w:rPr>
          <w:rFonts w:asciiTheme="majorHAnsi" w:hAnsiTheme="majorHAnsi" w:cstheme="majorHAnsi"/>
          <w:sz w:val="22"/>
          <w:szCs w:val="22"/>
        </w:rPr>
      </w:pPr>
    </w:p>
    <w:p w:rsidR="00A510AD" w:rsidRDefault="00A510AD" w:rsidP="003C6436">
      <w:pPr>
        <w:pStyle w:val="fcase2metab"/>
        <w:rPr>
          <w:rFonts w:asciiTheme="majorHAnsi" w:hAnsiTheme="majorHAnsi" w:cstheme="majorHAnsi"/>
          <w:sz w:val="22"/>
          <w:szCs w:val="22"/>
        </w:rPr>
      </w:pPr>
    </w:p>
    <w:p w:rsidR="00A510AD" w:rsidRDefault="00A510AD" w:rsidP="003C6436">
      <w:pPr>
        <w:pStyle w:val="fcase2metab"/>
        <w:rPr>
          <w:rFonts w:asciiTheme="majorHAnsi" w:hAnsiTheme="majorHAnsi" w:cstheme="majorHAnsi"/>
          <w:sz w:val="22"/>
          <w:szCs w:val="22"/>
        </w:rPr>
      </w:pPr>
    </w:p>
    <w:p w:rsidR="00A510AD" w:rsidRDefault="00A510AD" w:rsidP="003C6436">
      <w:pPr>
        <w:pStyle w:val="fcase2metab"/>
        <w:rPr>
          <w:rFonts w:asciiTheme="majorHAnsi" w:hAnsiTheme="majorHAnsi" w:cstheme="majorHAnsi"/>
          <w:sz w:val="22"/>
          <w:szCs w:val="22"/>
        </w:rPr>
      </w:pPr>
    </w:p>
    <w:p w:rsidR="00A510AD" w:rsidRDefault="00A510AD" w:rsidP="003C6436">
      <w:pPr>
        <w:pStyle w:val="fcase2metab"/>
        <w:rPr>
          <w:rFonts w:asciiTheme="majorHAnsi" w:hAnsiTheme="majorHAnsi" w:cstheme="majorHAnsi"/>
          <w:sz w:val="22"/>
          <w:szCs w:val="22"/>
        </w:rPr>
      </w:pPr>
    </w:p>
    <w:p w:rsidR="00A510AD" w:rsidRDefault="00A510AD" w:rsidP="003C6436">
      <w:pPr>
        <w:pStyle w:val="fcase2metab"/>
        <w:rPr>
          <w:rFonts w:asciiTheme="majorHAnsi" w:hAnsiTheme="majorHAnsi" w:cstheme="majorHAnsi"/>
          <w:sz w:val="22"/>
          <w:szCs w:val="22"/>
        </w:rPr>
      </w:pPr>
    </w:p>
    <w:p w:rsidR="00A510AD" w:rsidRPr="003650B6" w:rsidRDefault="00A510AD" w:rsidP="003C6436">
      <w:pPr>
        <w:pStyle w:val="fcase2metab"/>
        <w:rPr>
          <w:rFonts w:asciiTheme="majorHAnsi" w:hAnsiTheme="majorHAnsi" w:cstheme="majorHAnsi"/>
          <w:sz w:val="22"/>
          <w:szCs w:val="22"/>
        </w:rPr>
      </w:pPr>
    </w:p>
    <w:p w:rsidR="003C6436" w:rsidRPr="003650B6" w:rsidRDefault="003C6436" w:rsidP="003C6436">
      <w:pPr>
        <w:tabs>
          <w:tab w:val="left" w:pos="851"/>
        </w:tabs>
        <w:ind w:left="6804"/>
        <w:jc w:val="both"/>
        <w:rPr>
          <w:rFonts w:asciiTheme="majorHAnsi" w:hAnsiTheme="majorHAnsi" w:cstheme="majorHAnsi"/>
          <w:i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>Signature</w:t>
      </w:r>
    </w:p>
    <w:p w:rsidR="003C6436" w:rsidRPr="003650B6" w:rsidRDefault="003C6436" w:rsidP="003C6436">
      <w:pPr>
        <w:tabs>
          <w:tab w:val="left" w:pos="851"/>
        </w:tabs>
        <w:ind w:left="4253"/>
        <w:jc w:val="center"/>
        <w:rPr>
          <w:rFonts w:asciiTheme="majorHAnsi" w:hAnsiTheme="majorHAnsi" w:cstheme="majorHAnsi"/>
          <w:i/>
          <w:sz w:val="22"/>
          <w:szCs w:val="22"/>
        </w:rPr>
      </w:pPr>
      <w:r w:rsidRPr="003650B6">
        <w:rPr>
          <w:rFonts w:asciiTheme="majorHAnsi" w:hAnsiTheme="majorHAnsi" w:cstheme="majorHAnsi"/>
          <w:i/>
          <w:sz w:val="22"/>
          <w:szCs w:val="22"/>
        </w:rPr>
        <w:t>(Représentant de l’acheteur habilité à signer le marché ou l’accord-cadre)</w:t>
      </w:r>
    </w:p>
    <w:p w:rsidR="003C6436" w:rsidRPr="003650B6" w:rsidRDefault="003C6436" w:rsidP="003C6436">
      <w:pPr>
        <w:tabs>
          <w:tab w:val="left" w:pos="851"/>
        </w:tabs>
        <w:ind w:left="4820"/>
        <w:jc w:val="center"/>
        <w:rPr>
          <w:rFonts w:asciiTheme="majorHAnsi" w:hAnsiTheme="majorHAnsi" w:cstheme="majorHAnsi"/>
          <w:i/>
          <w:sz w:val="22"/>
          <w:szCs w:val="22"/>
        </w:rPr>
      </w:pPr>
    </w:p>
    <w:p w:rsidR="003C6436" w:rsidRDefault="003C6436" w:rsidP="003C6436">
      <w:pPr>
        <w:tabs>
          <w:tab w:val="left" w:pos="851"/>
        </w:tabs>
        <w:ind w:left="4820"/>
        <w:jc w:val="center"/>
        <w:rPr>
          <w:rFonts w:asciiTheme="majorHAnsi" w:hAnsiTheme="majorHAnsi" w:cstheme="majorHAnsi"/>
          <w:i/>
          <w:sz w:val="22"/>
          <w:szCs w:val="22"/>
        </w:rPr>
      </w:pPr>
    </w:p>
    <w:p w:rsidR="00A510AD" w:rsidRDefault="00A510AD" w:rsidP="003C6436">
      <w:pPr>
        <w:tabs>
          <w:tab w:val="left" w:pos="851"/>
        </w:tabs>
        <w:ind w:left="4820"/>
        <w:jc w:val="center"/>
        <w:rPr>
          <w:rFonts w:asciiTheme="majorHAnsi" w:hAnsiTheme="majorHAnsi" w:cstheme="majorHAnsi"/>
          <w:i/>
          <w:sz w:val="22"/>
          <w:szCs w:val="22"/>
        </w:rPr>
      </w:pPr>
    </w:p>
    <w:p w:rsidR="00A510AD" w:rsidRDefault="00A510AD" w:rsidP="003C6436">
      <w:pPr>
        <w:tabs>
          <w:tab w:val="left" w:pos="851"/>
        </w:tabs>
        <w:ind w:left="4820"/>
        <w:jc w:val="center"/>
        <w:rPr>
          <w:rFonts w:asciiTheme="majorHAnsi" w:hAnsiTheme="majorHAnsi" w:cstheme="majorHAnsi"/>
          <w:i/>
          <w:sz w:val="22"/>
          <w:szCs w:val="22"/>
        </w:rPr>
      </w:pPr>
    </w:p>
    <w:p w:rsidR="00A510AD" w:rsidRPr="003650B6" w:rsidRDefault="00A510AD" w:rsidP="003C6436">
      <w:pPr>
        <w:tabs>
          <w:tab w:val="left" w:pos="851"/>
        </w:tabs>
        <w:ind w:left="4820"/>
        <w:jc w:val="center"/>
        <w:rPr>
          <w:rFonts w:asciiTheme="majorHAnsi" w:hAnsiTheme="majorHAnsi" w:cstheme="majorHAnsi"/>
          <w:i/>
          <w:sz w:val="22"/>
          <w:szCs w:val="22"/>
        </w:rPr>
      </w:pPr>
    </w:p>
    <w:p w:rsidR="003C6436" w:rsidRPr="003650B6" w:rsidRDefault="003C6436" w:rsidP="003C6436">
      <w:pPr>
        <w:tabs>
          <w:tab w:val="left" w:pos="851"/>
        </w:tabs>
        <w:ind w:left="4820"/>
        <w:jc w:val="center"/>
        <w:rPr>
          <w:rFonts w:asciiTheme="majorHAnsi" w:hAnsiTheme="majorHAnsi" w:cstheme="majorHAnsi"/>
          <w:i/>
          <w:sz w:val="22"/>
          <w:szCs w:val="22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322DE0" w:rsidRPr="003650B6" w:rsidTr="003650B6">
        <w:tc>
          <w:tcPr>
            <w:tcW w:w="10277" w:type="dxa"/>
            <w:shd w:val="clear" w:color="auto" w:fill="66CCFF"/>
          </w:tcPr>
          <w:p w:rsidR="00322DE0" w:rsidRPr="003650B6" w:rsidRDefault="00322DE0" w:rsidP="00DF0ADA">
            <w:pPr>
              <w:pStyle w:val="Titre4"/>
              <w:tabs>
                <w:tab w:val="left" w:pos="85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sz w:val="22"/>
                <w:szCs w:val="22"/>
              </w:rPr>
              <w:t>E – Notification du marché au titulaire.</w:t>
            </w:r>
          </w:p>
        </w:tc>
      </w:tr>
    </w:tbl>
    <w:p w:rsidR="00322DE0" w:rsidRPr="003650B6" w:rsidRDefault="00322DE0" w:rsidP="00B424AF">
      <w:pPr>
        <w:pStyle w:val="fcase2metab"/>
        <w:rPr>
          <w:rFonts w:asciiTheme="majorHAnsi" w:hAnsiTheme="majorHAnsi" w:cstheme="majorHAnsi"/>
          <w:sz w:val="22"/>
          <w:szCs w:val="22"/>
        </w:rPr>
      </w:pPr>
    </w:p>
    <w:p w:rsidR="00322DE0" w:rsidRPr="003650B6" w:rsidRDefault="00322DE0" w:rsidP="00F87A2B">
      <w:pPr>
        <w:pStyle w:val="fcase2metab"/>
        <w:rPr>
          <w:rFonts w:asciiTheme="majorHAnsi" w:hAnsiTheme="majorHAnsi" w:cstheme="majorHAnsi"/>
          <w:i/>
          <w:sz w:val="22"/>
          <w:szCs w:val="22"/>
        </w:rPr>
      </w:pPr>
      <w:r w:rsidRPr="003650B6">
        <w:rPr>
          <w:rFonts w:asciiTheme="majorHAnsi" w:hAnsiTheme="majorHAnsi" w:cstheme="majorHAnsi"/>
          <w:i/>
          <w:sz w:val="22"/>
          <w:szCs w:val="22"/>
        </w:rPr>
        <w:t>La notification consiste en la réception d’une copie du marché par le titulaire.</w:t>
      </w:r>
    </w:p>
    <w:p w:rsidR="00322DE0" w:rsidRPr="003650B6" w:rsidRDefault="00322DE0" w:rsidP="00F87A2B">
      <w:pPr>
        <w:pStyle w:val="fcase2metab"/>
        <w:rPr>
          <w:rFonts w:asciiTheme="majorHAnsi" w:hAnsiTheme="majorHAnsi" w:cstheme="majorHAnsi"/>
          <w:i/>
          <w:sz w:val="22"/>
          <w:szCs w:val="22"/>
        </w:rPr>
      </w:pPr>
      <w:r w:rsidRPr="003650B6">
        <w:rPr>
          <w:rFonts w:asciiTheme="majorHAnsi" w:hAnsiTheme="majorHAnsi" w:cstheme="majorHAnsi"/>
          <w:i/>
          <w:sz w:val="22"/>
          <w:szCs w:val="22"/>
        </w:rPr>
        <w:t>Cette remise peut être opérée par voie dématérialisée (mail autorisé avec accusé de réception dudit mail).</w:t>
      </w:r>
    </w:p>
    <w:p w:rsidR="00322DE0" w:rsidRPr="003650B6" w:rsidRDefault="00322DE0" w:rsidP="00B424AF">
      <w:pPr>
        <w:pStyle w:val="fcase2metab"/>
        <w:rPr>
          <w:rFonts w:asciiTheme="majorHAnsi" w:hAnsiTheme="majorHAnsi" w:cstheme="majorHAnsi"/>
          <w:sz w:val="22"/>
          <w:szCs w:val="22"/>
        </w:rPr>
      </w:pPr>
    </w:p>
    <w:p w:rsidR="00322DE0" w:rsidRPr="003650B6" w:rsidRDefault="00322DE0" w:rsidP="00F87A2B">
      <w:pPr>
        <w:pStyle w:val="fcase2metab"/>
        <w:spacing w:after="100" w:afterAutospacing="1"/>
        <w:rPr>
          <w:rFonts w:asciiTheme="majorHAnsi" w:hAnsiTheme="majorHAnsi" w:cstheme="majorHAnsi"/>
          <w:b/>
          <w:bCs/>
          <w:i/>
          <w:iCs/>
          <w:sz w:val="22"/>
          <w:szCs w:val="22"/>
        </w:rPr>
      </w:pPr>
      <w:r w:rsidRPr="003650B6">
        <w:rPr>
          <w:rFonts w:asciiTheme="majorHAnsi" w:eastAsia="Wingdings" w:hAnsiTheme="majorHAnsi" w:cstheme="majorHAnsi"/>
          <w:b/>
          <w:color w:val="66CCFF"/>
          <w:spacing w:val="-10"/>
          <w:sz w:val="22"/>
          <w:szCs w:val="22"/>
        </w:rPr>
        <w:t></w:t>
      </w:r>
      <w:r w:rsidRPr="003650B6">
        <w:rPr>
          <w:rFonts w:asciiTheme="majorHAnsi" w:eastAsia="Wingdings" w:hAnsiTheme="majorHAnsi" w:cstheme="majorHAnsi"/>
          <w:b/>
          <w:color w:val="66CCFF"/>
          <w:spacing w:val="-10"/>
          <w:sz w:val="22"/>
          <w:szCs w:val="22"/>
        </w:rPr>
        <w:t></w:t>
      </w:r>
      <w:r w:rsidRPr="003650B6">
        <w:rPr>
          <w:rFonts w:asciiTheme="majorHAnsi" w:hAnsiTheme="majorHAnsi" w:cstheme="majorHAnsi"/>
          <w:b/>
          <w:bCs/>
          <w:i/>
          <w:iCs/>
          <w:sz w:val="22"/>
          <w:szCs w:val="22"/>
        </w:rPr>
        <w:t>En cas de remise contre récépissé :</w:t>
      </w:r>
    </w:p>
    <w:p w:rsidR="00322DE0" w:rsidRPr="003650B6" w:rsidRDefault="00322DE0" w:rsidP="00F87A2B">
      <w:pPr>
        <w:pStyle w:val="fcase2metab"/>
        <w:spacing w:after="100" w:afterAutospacing="1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>Le titulaire signera la formule ci-dessous :</w:t>
      </w:r>
    </w:p>
    <w:p w:rsidR="00322DE0" w:rsidRPr="003650B6" w:rsidRDefault="00322DE0" w:rsidP="00F87A2B">
      <w:pPr>
        <w:pStyle w:val="fcase2metab"/>
        <w:spacing w:after="100" w:afterAutospacing="1"/>
        <w:rPr>
          <w:rFonts w:asciiTheme="majorHAnsi" w:hAnsiTheme="majorHAnsi" w:cstheme="majorHAnsi"/>
          <w:i/>
          <w:sz w:val="22"/>
          <w:szCs w:val="22"/>
        </w:rPr>
      </w:pPr>
      <w:r w:rsidRPr="003650B6">
        <w:rPr>
          <w:rFonts w:asciiTheme="majorHAnsi" w:eastAsia="Wingdings" w:hAnsiTheme="majorHAnsi" w:cstheme="majorHAnsi"/>
          <w:i/>
          <w:spacing w:val="-10"/>
          <w:sz w:val="22"/>
          <w:szCs w:val="22"/>
        </w:rPr>
        <w:t>« Reçu à titre de notification une copie du présent marché » :</w:t>
      </w:r>
    </w:p>
    <w:p w:rsidR="00322DE0" w:rsidRPr="003650B6" w:rsidRDefault="00322DE0" w:rsidP="00F87A2B">
      <w:pPr>
        <w:pStyle w:val="fcase2metab"/>
        <w:rPr>
          <w:rFonts w:asciiTheme="majorHAnsi" w:hAnsiTheme="majorHAnsi" w:cstheme="majorHAnsi"/>
          <w:sz w:val="22"/>
          <w:szCs w:val="22"/>
        </w:rPr>
      </w:pPr>
    </w:p>
    <w:p w:rsidR="00322DE0" w:rsidRPr="003650B6" w:rsidRDefault="00322DE0" w:rsidP="00F87A2B">
      <w:pPr>
        <w:pStyle w:val="fcase2metab"/>
        <w:rPr>
          <w:rFonts w:asciiTheme="majorHAnsi" w:hAnsiTheme="majorHAnsi" w:cstheme="majorHAnsi"/>
          <w:sz w:val="22"/>
          <w:szCs w:val="22"/>
        </w:rPr>
      </w:pPr>
    </w:p>
    <w:p w:rsidR="00322DE0" w:rsidRPr="003650B6" w:rsidRDefault="00322DE0" w:rsidP="00F87A2B">
      <w:pPr>
        <w:pStyle w:val="fcase2metab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>A ……………………………………………………, le……………………………….</w:t>
      </w:r>
    </w:p>
    <w:p w:rsidR="00322DE0" w:rsidRPr="003650B6" w:rsidRDefault="00322DE0" w:rsidP="00F87A2B">
      <w:pPr>
        <w:pStyle w:val="fcase2metab"/>
        <w:tabs>
          <w:tab w:val="left" w:pos="6804"/>
        </w:tabs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ab/>
      </w:r>
      <w:r w:rsidRPr="003650B6">
        <w:rPr>
          <w:rFonts w:asciiTheme="majorHAnsi" w:hAnsiTheme="majorHAnsi" w:cstheme="majorHAnsi"/>
          <w:sz w:val="22"/>
          <w:szCs w:val="22"/>
        </w:rPr>
        <w:tab/>
      </w:r>
      <w:r w:rsidRPr="003650B6">
        <w:rPr>
          <w:rFonts w:asciiTheme="majorHAnsi" w:hAnsiTheme="majorHAnsi" w:cstheme="majorHAnsi"/>
          <w:sz w:val="22"/>
          <w:szCs w:val="22"/>
        </w:rPr>
        <w:tab/>
      </w:r>
      <w:r w:rsidRPr="003650B6">
        <w:rPr>
          <w:rFonts w:asciiTheme="majorHAnsi" w:hAnsiTheme="majorHAnsi" w:cstheme="majorHAnsi"/>
          <w:sz w:val="22"/>
          <w:szCs w:val="22"/>
        </w:rPr>
        <w:tab/>
        <w:t>Signature du titulaire</w:t>
      </w:r>
    </w:p>
    <w:p w:rsidR="00322DE0" w:rsidRPr="003650B6" w:rsidRDefault="00322DE0" w:rsidP="00B424AF">
      <w:pPr>
        <w:pStyle w:val="fcase2metab"/>
        <w:rPr>
          <w:rFonts w:asciiTheme="majorHAnsi" w:hAnsiTheme="majorHAnsi" w:cstheme="majorHAnsi"/>
          <w:sz w:val="22"/>
          <w:szCs w:val="22"/>
        </w:rPr>
      </w:pPr>
    </w:p>
    <w:p w:rsidR="00322DE0" w:rsidRPr="003650B6" w:rsidRDefault="00322DE0" w:rsidP="00B424AF">
      <w:pPr>
        <w:pStyle w:val="fcase2metab"/>
        <w:rPr>
          <w:rFonts w:asciiTheme="majorHAnsi" w:hAnsiTheme="majorHAnsi" w:cstheme="majorHAnsi"/>
          <w:sz w:val="22"/>
          <w:szCs w:val="22"/>
        </w:rPr>
      </w:pPr>
    </w:p>
    <w:p w:rsidR="00322DE0" w:rsidRPr="003650B6" w:rsidRDefault="00322DE0" w:rsidP="00B424AF">
      <w:pPr>
        <w:pStyle w:val="fcase2metab"/>
        <w:rPr>
          <w:rFonts w:asciiTheme="majorHAnsi" w:hAnsiTheme="majorHAnsi" w:cstheme="majorHAnsi"/>
          <w:sz w:val="22"/>
          <w:szCs w:val="22"/>
        </w:rPr>
      </w:pPr>
    </w:p>
    <w:p w:rsidR="00322DE0" w:rsidRPr="003650B6" w:rsidRDefault="00322DE0" w:rsidP="00B424AF">
      <w:pPr>
        <w:pStyle w:val="fcase2metab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-79375</wp:posOffset>
                </wp:positionH>
                <wp:positionV relativeFrom="paragraph">
                  <wp:posOffset>99695</wp:posOffset>
                </wp:positionV>
                <wp:extent cx="6663690" cy="95504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3690" cy="955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0B4A" w:rsidRDefault="00CA0B4A" w:rsidP="00B424AF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rFonts w:ascii="Wingdings" w:eastAsia="Wingdings" w:hAnsi="Wingdings" w:cs="Wingdings"/>
                                <w:b/>
                                <w:color w:val="66CCFF"/>
                                <w:spacing w:val="-10"/>
                              </w:rPr>
                              <w:t>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</w:rPr>
                              <w:t xml:space="preserve"> En cas d’envoi en LR AR : </w:t>
                            </w:r>
                          </w:p>
                          <w:p w:rsidR="00CA0B4A" w:rsidRDefault="00CA0B4A" w:rsidP="00B424AF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Coller dans ce cadre l'avis de réception postal, daté et signé par le titulaire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6.25pt;margin-top:7.85pt;width:524.7pt;height:7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">
                <v:textbox>
                  <w:txbxContent>
                    <w:p w:rsidR="00CA0B4A" w:rsidRDefault="00CA0B4A" w:rsidP="00B424AF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/>
                          <w:b/>
                          <w:bCs/>
                          <w:i/>
                          <w:iCs/>
                        </w:rPr>
                      </w:pPr>
                      <w:r>
                        <w:rPr>
                          <w:rFonts w:ascii="Wingdings" w:eastAsia="Wingdings" w:hAnsi="Wingdings" w:cs="Wingdings"/>
                          <w:b/>
                          <w:color w:val="66CCFF"/>
                          <w:spacing w:val="-10"/>
                        </w:rPr>
                        <w:t></w:t>
                      </w:r>
                      <w:r>
                        <w:rPr>
                          <w:rFonts w:ascii="Arial" w:hAnsi="Arial"/>
                          <w:b/>
                          <w:bCs/>
                          <w:i/>
                          <w:iCs/>
                        </w:rPr>
                        <w:t xml:space="preserve"> En cas d’envoi en LR AR : </w:t>
                      </w:r>
                    </w:p>
                    <w:p w:rsidR="00CA0B4A" w:rsidRDefault="00CA0B4A" w:rsidP="00B424AF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Coller dans ce cadre l'avis de réception postal, daté et signé par le titulaire</w:t>
                      </w:r>
                    </w:p>
                  </w:txbxContent>
                </v:textbox>
              </v:rect>
            </w:pict>
          </mc:Fallback>
        </mc:AlternateContent>
      </w:r>
    </w:p>
    <w:p w:rsidR="00322DE0" w:rsidRPr="003650B6" w:rsidRDefault="00322DE0" w:rsidP="00B424AF">
      <w:pPr>
        <w:pStyle w:val="fcase2metab"/>
        <w:rPr>
          <w:rFonts w:asciiTheme="majorHAnsi" w:hAnsiTheme="majorHAnsi" w:cstheme="majorHAnsi"/>
          <w:sz w:val="22"/>
          <w:szCs w:val="22"/>
        </w:rPr>
      </w:pPr>
    </w:p>
    <w:p w:rsidR="00322DE0" w:rsidRPr="003650B6" w:rsidRDefault="00322DE0" w:rsidP="009B45B9">
      <w:pPr>
        <w:pStyle w:val="fcase2metab"/>
        <w:rPr>
          <w:rFonts w:asciiTheme="majorHAnsi" w:hAnsiTheme="majorHAnsi" w:cstheme="majorHAnsi"/>
          <w:sz w:val="22"/>
          <w:szCs w:val="22"/>
        </w:rPr>
      </w:pPr>
    </w:p>
    <w:p w:rsidR="00322DE0" w:rsidRPr="003650B6" w:rsidRDefault="00322DE0" w:rsidP="009B45B9">
      <w:pPr>
        <w:pStyle w:val="fcase2metab"/>
        <w:rPr>
          <w:rFonts w:asciiTheme="majorHAnsi" w:hAnsiTheme="majorHAnsi" w:cstheme="majorHAnsi"/>
          <w:sz w:val="22"/>
          <w:szCs w:val="22"/>
        </w:rPr>
      </w:pPr>
    </w:p>
    <w:p w:rsidR="00322DE0" w:rsidRPr="003650B6" w:rsidRDefault="00322DE0" w:rsidP="009B45B9">
      <w:pPr>
        <w:pStyle w:val="fcase2metab"/>
        <w:rPr>
          <w:rFonts w:asciiTheme="majorHAnsi" w:hAnsiTheme="majorHAnsi" w:cstheme="majorHAnsi"/>
          <w:sz w:val="22"/>
          <w:szCs w:val="22"/>
        </w:rPr>
      </w:pPr>
    </w:p>
    <w:p w:rsidR="00322DE0" w:rsidRPr="003650B6" w:rsidRDefault="00322DE0" w:rsidP="009B45B9">
      <w:pPr>
        <w:pStyle w:val="fcase2metab"/>
        <w:rPr>
          <w:rFonts w:asciiTheme="majorHAnsi" w:hAnsiTheme="majorHAnsi" w:cstheme="majorHAnsi"/>
          <w:sz w:val="22"/>
          <w:szCs w:val="22"/>
        </w:rPr>
      </w:pPr>
    </w:p>
    <w:p w:rsidR="00322DE0" w:rsidRPr="003650B6" w:rsidRDefault="00322DE0" w:rsidP="009B45B9">
      <w:pPr>
        <w:pStyle w:val="fcase2metab"/>
        <w:rPr>
          <w:rFonts w:asciiTheme="majorHAnsi" w:hAnsiTheme="majorHAnsi" w:cstheme="majorHAnsi"/>
          <w:sz w:val="22"/>
          <w:szCs w:val="22"/>
        </w:rPr>
      </w:pPr>
    </w:p>
    <w:p w:rsidR="00322DE0" w:rsidRPr="003650B6" w:rsidRDefault="00322DE0" w:rsidP="009B45B9">
      <w:pPr>
        <w:pStyle w:val="fcase2metab"/>
        <w:rPr>
          <w:rFonts w:asciiTheme="majorHAnsi" w:hAnsiTheme="majorHAnsi" w:cstheme="majorHAnsi"/>
          <w:sz w:val="22"/>
          <w:szCs w:val="22"/>
        </w:rPr>
      </w:pPr>
    </w:p>
    <w:p w:rsidR="003C6436" w:rsidRPr="003650B6" w:rsidRDefault="003C6436" w:rsidP="009B45B9">
      <w:pPr>
        <w:pStyle w:val="fcase2metab"/>
        <w:rPr>
          <w:rFonts w:asciiTheme="majorHAnsi" w:hAnsiTheme="majorHAnsi" w:cstheme="majorHAnsi"/>
          <w:sz w:val="22"/>
          <w:szCs w:val="22"/>
        </w:rPr>
      </w:pPr>
    </w:p>
    <w:p w:rsidR="003C6436" w:rsidRPr="003650B6" w:rsidRDefault="003C6436">
      <w:pPr>
        <w:suppressAutoHyphens w:val="0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br w:type="page"/>
      </w:r>
    </w:p>
    <w:p w:rsidR="003C6436" w:rsidRPr="003650B6" w:rsidRDefault="003C6436" w:rsidP="003C6436">
      <w:pPr>
        <w:tabs>
          <w:tab w:val="left" w:pos="851"/>
          <w:tab w:val="left" w:pos="3402"/>
        </w:tabs>
        <w:spacing w:before="120" w:after="120"/>
        <w:jc w:val="both"/>
        <w:rPr>
          <w:rFonts w:asciiTheme="majorHAnsi" w:hAnsiTheme="majorHAnsi" w:cstheme="majorHAnsi"/>
          <w:sz w:val="22"/>
          <w:szCs w:val="22"/>
        </w:rPr>
      </w:pPr>
    </w:p>
    <w:p w:rsidR="003C6436" w:rsidRPr="003650B6" w:rsidRDefault="003C6436" w:rsidP="003C6436">
      <w:pPr>
        <w:shd w:val="clear" w:color="auto" w:fill="E6E6E6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:rsidR="003C6436" w:rsidRPr="003650B6" w:rsidRDefault="003C6436" w:rsidP="003C6436">
      <w:pPr>
        <w:shd w:val="clear" w:color="auto" w:fill="E6E6E6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3650B6">
        <w:rPr>
          <w:rFonts w:asciiTheme="majorHAnsi" w:hAnsiTheme="majorHAnsi" w:cstheme="majorHAnsi"/>
          <w:b/>
          <w:bCs/>
          <w:sz w:val="22"/>
          <w:szCs w:val="22"/>
        </w:rPr>
        <w:t>Annexe n°1 à l’acte d’engagement : engagement d’insertion</w:t>
      </w:r>
    </w:p>
    <w:p w:rsidR="003C6436" w:rsidRPr="003650B6" w:rsidRDefault="003C6436" w:rsidP="003C6436">
      <w:pPr>
        <w:shd w:val="clear" w:color="auto" w:fill="E6E6E6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:rsidR="003C6436" w:rsidRPr="003650B6" w:rsidRDefault="003C6436" w:rsidP="003C6436">
      <w:pPr>
        <w:pStyle w:val="RedTxt"/>
        <w:rPr>
          <w:rFonts w:asciiTheme="majorHAnsi" w:hAnsiTheme="majorHAnsi" w:cstheme="majorHAnsi"/>
          <w:b/>
          <w:bCs/>
          <w:sz w:val="22"/>
          <w:szCs w:val="22"/>
        </w:rPr>
      </w:pPr>
    </w:p>
    <w:p w:rsidR="003C6436" w:rsidRPr="003650B6" w:rsidRDefault="003C6436" w:rsidP="003C6436">
      <w:pPr>
        <w:pStyle w:val="RedTxt"/>
        <w:numPr>
          <w:ilvl w:val="0"/>
          <w:numId w:val="7"/>
        </w:numPr>
        <w:tabs>
          <w:tab w:val="clear" w:pos="720"/>
          <w:tab w:val="num" w:pos="284"/>
        </w:tabs>
        <w:ind w:hanging="720"/>
        <w:rPr>
          <w:rFonts w:asciiTheme="majorHAnsi" w:hAnsiTheme="majorHAnsi" w:cstheme="majorHAnsi"/>
          <w:b/>
          <w:bCs/>
          <w:sz w:val="22"/>
          <w:szCs w:val="22"/>
        </w:rPr>
      </w:pPr>
      <w:r w:rsidRPr="003650B6">
        <w:rPr>
          <w:rFonts w:asciiTheme="majorHAnsi" w:hAnsiTheme="majorHAnsi" w:cstheme="majorHAnsi"/>
          <w:b/>
          <w:bCs/>
          <w:iCs/>
          <w:sz w:val="22"/>
          <w:szCs w:val="22"/>
        </w:rPr>
        <w:t>Marché N° 202</w:t>
      </w:r>
      <w:r w:rsidR="003650B6" w:rsidRPr="003650B6">
        <w:rPr>
          <w:rFonts w:asciiTheme="majorHAnsi" w:hAnsiTheme="majorHAnsi" w:cstheme="majorHAnsi"/>
          <w:b/>
          <w:bCs/>
          <w:iCs/>
          <w:sz w:val="22"/>
          <w:szCs w:val="22"/>
        </w:rPr>
        <w:t>5</w:t>
      </w:r>
      <w:r w:rsidRPr="003650B6">
        <w:rPr>
          <w:rFonts w:asciiTheme="majorHAnsi" w:hAnsiTheme="majorHAnsi" w:cstheme="majorHAnsi"/>
          <w:b/>
          <w:bCs/>
          <w:iCs/>
          <w:sz w:val="22"/>
          <w:szCs w:val="22"/>
        </w:rPr>
        <w:t>F21</w:t>
      </w:r>
      <w:r w:rsidR="003650B6" w:rsidRPr="003650B6">
        <w:rPr>
          <w:rFonts w:asciiTheme="majorHAnsi" w:hAnsiTheme="majorHAnsi" w:cstheme="majorHAnsi"/>
          <w:b/>
          <w:bCs/>
          <w:iCs/>
          <w:sz w:val="22"/>
          <w:szCs w:val="22"/>
        </w:rPr>
        <w:t>2</w:t>
      </w:r>
      <w:r w:rsidRPr="003650B6">
        <w:rPr>
          <w:rFonts w:asciiTheme="majorHAnsi" w:hAnsiTheme="majorHAnsi" w:cstheme="majorHAnsi"/>
          <w:b/>
          <w:bCs/>
          <w:iCs/>
          <w:sz w:val="22"/>
          <w:szCs w:val="22"/>
        </w:rPr>
        <w:t>T</w:t>
      </w:r>
    </w:p>
    <w:p w:rsidR="003C6436" w:rsidRPr="003650B6" w:rsidRDefault="003C6436" w:rsidP="003C6436">
      <w:pPr>
        <w:pStyle w:val="RedTxt"/>
        <w:rPr>
          <w:rFonts w:asciiTheme="majorHAnsi" w:hAnsiTheme="majorHAnsi" w:cstheme="majorHAnsi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3C6436" w:rsidRPr="003650B6" w:rsidTr="004E6428">
        <w:tc>
          <w:tcPr>
            <w:tcW w:w="1809" w:type="dxa"/>
          </w:tcPr>
          <w:p w:rsidR="003C6436" w:rsidRPr="003650B6" w:rsidRDefault="003C6436" w:rsidP="004E6428">
            <w:pPr>
              <w:spacing w:before="40" w:after="40"/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b/>
                <w:sz w:val="22"/>
                <w:szCs w:val="22"/>
              </w:rPr>
              <w:t>Lot</w:t>
            </w:r>
            <w:r w:rsidRPr="003650B6">
              <w:rPr>
                <w:rFonts w:asciiTheme="majorHAnsi" w:hAnsiTheme="majorHAnsi" w:cstheme="majorHAnsi"/>
                <w:sz w:val="22"/>
                <w:szCs w:val="22"/>
              </w:rPr>
              <w:t xml:space="preserve"> :</w:t>
            </w:r>
          </w:p>
        </w:tc>
        <w:tc>
          <w:tcPr>
            <w:tcW w:w="5875" w:type="dxa"/>
          </w:tcPr>
          <w:p w:rsidR="003C6436" w:rsidRPr="003650B6" w:rsidRDefault="003C6436" w:rsidP="004E6428">
            <w:pPr>
              <w:spacing w:before="40" w:after="40"/>
              <w:rPr>
                <w:rFonts w:asciiTheme="majorHAnsi" w:hAnsiTheme="majorHAnsi" w:cstheme="majorHAnsi"/>
                <w:sz w:val="22"/>
                <w:szCs w:val="22"/>
              </w:rPr>
            </w:pPr>
            <w:r w:rsidRPr="003650B6">
              <w:rPr>
                <w:rFonts w:asciiTheme="majorHAnsi" w:hAnsiTheme="majorHAnsi" w:cstheme="majorHAnsi"/>
                <w:sz w:val="22"/>
                <w:szCs w:val="22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3650B6">
              <w:rPr>
                <w:rFonts w:asciiTheme="majorHAnsi" w:hAnsiTheme="majorHAnsi" w:cstheme="majorHAnsi"/>
                <w:sz w:val="22"/>
                <w:szCs w:val="22"/>
              </w:rPr>
              <w:instrText xml:space="preserve"> FORMTEXT </w:instrText>
            </w:r>
            <w:r w:rsidRPr="003650B6">
              <w:rPr>
                <w:rFonts w:asciiTheme="majorHAnsi" w:hAnsiTheme="majorHAnsi" w:cstheme="majorHAnsi"/>
                <w:sz w:val="22"/>
                <w:szCs w:val="22"/>
              </w:rPr>
            </w:r>
            <w:r w:rsidRPr="003650B6">
              <w:rPr>
                <w:rFonts w:asciiTheme="majorHAnsi" w:hAnsiTheme="majorHAnsi" w:cstheme="majorHAnsi"/>
                <w:sz w:val="22"/>
                <w:szCs w:val="22"/>
              </w:rPr>
              <w:fldChar w:fldCharType="separate"/>
            </w:r>
            <w:r w:rsidRPr="003650B6">
              <w:rPr>
                <w:rFonts w:asciiTheme="majorHAnsi" w:hAnsiTheme="majorHAnsi" w:cstheme="majorHAnsi"/>
                <w:noProof/>
                <w:sz w:val="22"/>
                <w:szCs w:val="22"/>
              </w:rPr>
              <w:t>.................................................................................................</w:t>
            </w:r>
            <w:r w:rsidRPr="003650B6">
              <w:rPr>
                <w:rFonts w:asciiTheme="majorHAnsi" w:hAnsiTheme="majorHAnsi" w:cstheme="majorHAnsi"/>
                <w:sz w:val="22"/>
                <w:szCs w:val="22"/>
              </w:rPr>
              <w:fldChar w:fldCharType="end"/>
            </w:r>
          </w:p>
        </w:tc>
      </w:tr>
      <w:tr w:rsidR="003C6436" w:rsidRPr="003650B6" w:rsidTr="004E6428">
        <w:tc>
          <w:tcPr>
            <w:tcW w:w="1809" w:type="dxa"/>
          </w:tcPr>
          <w:p w:rsidR="003C6436" w:rsidRPr="003650B6" w:rsidRDefault="003C6436" w:rsidP="004E6428">
            <w:pPr>
              <w:spacing w:before="40" w:after="40"/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875" w:type="dxa"/>
          </w:tcPr>
          <w:p w:rsidR="003C6436" w:rsidRPr="003650B6" w:rsidRDefault="003C6436" w:rsidP="004E6428">
            <w:pPr>
              <w:spacing w:before="40" w:after="40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</w:tbl>
    <w:p w:rsidR="003C6436" w:rsidRPr="003650B6" w:rsidRDefault="003C6436" w:rsidP="003C6436">
      <w:pPr>
        <w:rPr>
          <w:rFonts w:asciiTheme="majorHAnsi" w:hAnsiTheme="majorHAnsi" w:cstheme="majorHAnsi"/>
          <w:b/>
          <w:sz w:val="22"/>
          <w:szCs w:val="22"/>
        </w:rPr>
      </w:pPr>
      <w:r w:rsidRPr="003650B6">
        <w:rPr>
          <w:rFonts w:asciiTheme="majorHAnsi" w:hAnsiTheme="majorHAnsi" w:cstheme="majorHAnsi"/>
          <w:b/>
          <w:sz w:val="22"/>
          <w:szCs w:val="22"/>
          <w:lang w:eastAsia="ar-SA"/>
        </w:rPr>
        <w:t>A</w:t>
      </w:r>
      <w:r w:rsidRPr="003650B6">
        <w:rPr>
          <w:rFonts w:asciiTheme="majorHAnsi" w:hAnsiTheme="majorHAnsi" w:cstheme="majorHAnsi"/>
          <w:b/>
          <w:sz w:val="22"/>
          <w:szCs w:val="22"/>
        </w:rPr>
        <w:t>/ Engagement</w:t>
      </w:r>
    </w:p>
    <w:p w:rsidR="003C6436" w:rsidRPr="003650B6" w:rsidRDefault="003C6436" w:rsidP="003C6436">
      <w:pPr>
        <w:rPr>
          <w:rFonts w:asciiTheme="majorHAnsi" w:hAnsiTheme="majorHAnsi" w:cstheme="majorHAnsi"/>
          <w:sz w:val="22"/>
          <w:szCs w:val="22"/>
        </w:rPr>
      </w:pPr>
    </w:p>
    <w:p w:rsidR="003C6436" w:rsidRPr="003650B6" w:rsidRDefault="003C6436" w:rsidP="003C6436">
      <w:pPr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>Je soussigné(e),</w:t>
      </w:r>
    </w:p>
    <w:p w:rsidR="003C6436" w:rsidRPr="003650B6" w:rsidRDefault="003C6436" w:rsidP="003C6436">
      <w:pPr>
        <w:ind w:left="1134"/>
        <w:rPr>
          <w:rFonts w:asciiTheme="majorHAnsi" w:hAnsiTheme="majorHAnsi" w:cstheme="majorHAnsi"/>
          <w:sz w:val="22"/>
          <w:szCs w:val="22"/>
        </w:rPr>
      </w:pPr>
    </w:p>
    <w:p w:rsidR="003C6436" w:rsidRPr="003650B6" w:rsidRDefault="003C6436" w:rsidP="003C6436">
      <w:pPr>
        <w:tabs>
          <w:tab w:val="left" w:pos="3402"/>
          <w:tab w:val="right" w:leader="underscore" w:pos="9639"/>
        </w:tabs>
        <w:ind w:left="3402" w:hanging="2835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>Nom du signataire :</w:t>
      </w:r>
      <w:r w:rsidRPr="003650B6">
        <w:rPr>
          <w:rFonts w:asciiTheme="majorHAnsi" w:hAnsiTheme="majorHAnsi" w:cstheme="majorHAnsi"/>
          <w:sz w:val="22"/>
          <w:szCs w:val="22"/>
        </w:rPr>
        <w:tab/>
      </w:r>
      <w:r w:rsidRPr="003650B6">
        <w:rPr>
          <w:rFonts w:asciiTheme="majorHAnsi" w:hAnsiTheme="majorHAnsi" w:cstheme="majorHAnsi"/>
          <w:sz w:val="22"/>
          <w:szCs w:val="22"/>
        </w:rPr>
        <w:tab/>
      </w:r>
    </w:p>
    <w:p w:rsidR="003C6436" w:rsidRPr="003650B6" w:rsidRDefault="003C6436" w:rsidP="003C6436">
      <w:pPr>
        <w:tabs>
          <w:tab w:val="left" w:pos="3402"/>
          <w:tab w:val="right" w:leader="underscore" w:pos="9639"/>
        </w:tabs>
        <w:ind w:left="3402" w:hanging="2835"/>
        <w:rPr>
          <w:rFonts w:asciiTheme="majorHAnsi" w:hAnsiTheme="majorHAnsi" w:cstheme="majorHAnsi"/>
          <w:sz w:val="22"/>
          <w:szCs w:val="22"/>
        </w:rPr>
      </w:pPr>
    </w:p>
    <w:p w:rsidR="003C6436" w:rsidRPr="003650B6" w:rsidRDefault="003C6436" w:rsidP="003C6436">
      <w:pPr>
        <w:tabs>
          <w:tab w:val="left" w:pos="3402"/>
          <w:tab w:val="right" w:leader="underscore" w:pos="9639"/>
        </w:tabs>
        <w:ind w:left="3402" w:hanging="2835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>Prénom :</w:t>
      </w:r>
      <w:r w:rsidRPr="003650B6">
        <w:rPr>
          <w:rFonts w:asciiTheme="majorHAnsi" w:hAnsiTheme="majorHAnsi" w:cstheme="majorHAnsi"/>
          <w:sz w:val="22"/>
          <w:szCs w:val="22"/>
        </w:rPr>
        <w:tab/>
      </w:r>
      <w:r w:rsidRPr="003650B6">
        <w:rPr>
          <w:rFonts w:asciiTheme="majorHAnsi" w:hAnsiTheme="majorHAnsi" w:cstheme="majorHAnsi"/>
          <w:sz w:val="22"/>
          <w:szCs w:val="22"/>
        </w:rPr>
        <w:tab/>
      </w:r>
    </w:p>
    <w:p w:rsidR="003C6436" w:rsidRPr="003650B6" w:rsidRDefault="003C6436" w:rsidP="003C6436">
      <w:pPr>
        <w:tabs>
          <w:tab w:val="left" w:pos="3402"/>
          <w:tab w:val="right" w:leader="underscore" w:pos="9639"/>
        </w:tabs>
        <w:ind w:left="3402" w:hanging="2835"/>
        <w:rPr>
          <w:rFonts w:asciiTheme="majorHAnsi" w:hAnsiTheme="majorHAnsi" w:cstheme="majorHAnsi"/>
          <w:sz w:val="22"/>
          <w:szCs w:val="22"/>
        </w:rPr>
      </w:pPr>
    </w:p>
    <w:p w:rsidR="003C6436" w:rsidRPr="003650B6" w:rsidRDefault="003C6436" w:rsidP="003C6436">
      <w:pPr>
        <w:tabs>
          <w:tab w:val="left" w:pos="3402"/>
          <w:tab w:val="right" w:leader="underscore" w:pos="9639"/>
        </w:tabs>
        <w:ind w:left="3402" w:hanging="2835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>Qualité :</w:t>
      </w:r>
      <w:r w:rsidRPr="003650B6">
        <w:rPr>
          <w:rFonts w:asciiTheme="majorHAnsi" w:hAnsiTheme="majorHAnsi" w:cstheme="majorHAnsi"/>
          <w:sz w:val="22"/>
          <w:szCs w:val="22"/>
        </w:rPr>
        <w:tab/>
      </w:r>
      <w:r w:rsidRPr="003650B6">
        <w:rPr>
          <w:rFonts w:asciiTheme="majorHAnsi" w:hAnsiTheme="majorHAnsi" w:cstheme="majorHAnsi"/>
          <w:sz w:val="22"/>
          <w:szCs w:val="22"/>
        </w:rPr>
        <w:tab/>
      </w:r>
    </w:p>
    <w:p w:rsidR="003C6436" w:rsidRPr="003650B6" w:rsidRDefault="003C6436" w:rsidP="003C6436">
      <w:pPr>
        <w:ind w:left="1134" w:hanging="2835"/>
        <w:rPr>
          <w:rFonts w:asciiTheme="majorHAnsi" w:hAnsiTheme="majorHAnsi" w:cstheme="majorHAnsi"/>
          <w:sz w:val="22"/>
          <w:szCs w:val="22"/>
        </w:rPr>
      </w:pPr>
    </w:p>
    <w:p w:rsidR="003C6436" w:rsidRPr="003650B6" w:rsidRDefault="003C6436" w:rsidP="003C6436">
      <w:pPr>
        <w:tabs>
          <w:tab w:val="left" w:pos="7371"/>
        </w:tabs>
        <w:rPr>
          <w:rFonts w:asciiTheme="majorHAnsi" w:hAnsiTheme="majorHAnsi" w:cstheme="majorHAnsi"/>
          <w:sz w:val="22"/>
          <w:szCs w:val="22"/>
        </w:rPr>
      </w:pPr>
    </w:p>
    <w:p w:rsidR="003C6436" w:rsidRPr="003650B6" w:rsidRDefault="003C6436" w:rsidP="003C6436">
      <w:pPr>
        <w:tabs>
          <w:tab w:val="left" w:pos="7371"/>
        </w:tabs>
        <w:jc w:val="both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 xml:space="preserve">DECLARE avoir pris connaissance du cahier des clauses administratives particulières et notamment des dispositions relatives à l’action obligatoire d’insertion en faveur de personnes rencontrant des difficultés sociales ou professionnelles particulières (articles </w:t>
      </w:r>
      <w:r w:rsidRPr="006A50DF">
        <w:rPr>
          <w:rFonts w:asciiTheme="majorHAnsi" w:hAnsiTheme="majorHAnsi" w:cstheme="majorHAnsi"/>
          <w:color w:val="538135" w:themeColor="accent6" w:themeShade="BF"/>
          <w:sz w:val="22"/>
          <w:szCs w:val="22"/>
        </w:rPr>
        <w:t>1.</w:t>
      </w:r>
      <w:r w:rsidR="006A50DF" w:rsidRPr="006A50DF">
        <w:rPr>
          <w:rFonts w:asciiTheme="majorHAnsi" w:hAnsiTheme="majorHAnsi" w:cstheme="majorHAnsi"/>
          <w:color w:val="538135" w:themeColor="accent6" w:themeShade="BF"/>
          <w:sz w:val="22"/>
          <w:szCs w:val="22"/>
        </w:rPr>
        <w:t>9</w:t>
      </w:r>
      <w:r w:rsidRPr="006A50DF">
        <w:rPr>
          <w:rFonts w:asciiTheme="majorHAnsi" w:hAnsiTheme="majorHAnsi" w:cstheme="majorHAnsi"/>
          <w:color w:val="538135" w:themeColor="accent6" w:themeShade="BF"/>
          <w:sz w:val="22"/>
          <w:szCs w:val="22"/>
        </w:rPr>
        <w:t xml:space="preserve"> </w:t>
      </w:r>
      <w:r w:rsidRPr="003650B6">
        <w:rPr>
          <w:rFonts w:asciiTheme="majorHAnsi" w:hAnsiTheme="majorHAnsi" w:cstheme="majorHAnsi"/>
          <w:sz w:val="22"/>
          <w:szCs w:val="22"/>
        </w:rPr>
        <w:t>et 6.3 du CCAP).</w:t>
      </w:r>
    </w:p>
    <w:p w:rsidR="003C6436" w:rsidRPr="003650B6" w:rsidRDefault="003C6436" w:rsidP="003C6436">
      <w:pPr>
        <w:tabs>
          <w:tab w:val="left" w:pos="7371"/>
        </w:tabs>
        <w:jc w:val="both"/>
        <w:rPr>
          <w:rFonts w:asciiTheme="majorHAnsi" w:hAnsiTheme="majorHAnsi" w:cstheme="majorHAnsi"/>
          <w:sz w:val="22"/>
          <w:szCs w:val="22"/>
        </w:rPr>
      </w:pPr>
    </w:p>
    <w:p w:rsidR="003C6436" w:rsidRPr="003650B6" w:rsidRDefault="003C6436" w:rsidP="003C6436">
      <w:pPr>
        <w:widowControl w:val="0"/>
        <w:tabs>
          <w:tab w:val="left" w:pos="4395"/>
          <w:tab w:val="right" w:leader="underscore" w:pos="5103"/>
        </w:tabs>
        <w:snapToGrid w:val="0"/>
        <w:jc w:val="both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>M’ENGAGE, si je suis déclaré attributaire d’un ou plusieurs lots comportant une obligation d’insertion, à :</w:t>
      </w:r>
    </w:p>
    <w:p w:rsidR="003C6436" w:rsidRPr="003650B6" w:rsidRDefault="003C6436" w:rsidP="003C6436">
      <w:pPr>
        <w:widowControl w:val="0"/>
        <w:numPr>
          <w:ilvl w:val="0"/>
          <w:numId w:val="3"/>
        </w:numPr>
        <w:tabs>
          <w:tab w:val="clear" w:pos="786"/>
          <w:tab w:val="left" w:pos="360"/>
          <w:tab w:val="left" w:pos="4395"/>
          <w:tab w:val="right" w:leader="underscore" w:pos="5103"/>
        </w:tabs>
        <w:snapToGrid w:val="0"/>
        <w:spacing w:after="200"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  <w:proofErr w:type="gramStart"/>
      <w:r w:rsidRPr="003650B6">
        <w:rPr>
          <w:rFonts w:asciiTheme="majorHAnsi" w:hAnsiTheme="majorHAnsi" w:cstheme="majorHAnsi"/>
          <w:sz w:val="22"/>
          <w:szCs w:val="22"/>
        </w:rPr>
        <w:t>réserver</w:t>
      </w:r>
      <w:proofErr w:type="gramEnd"/>
      <w:r w:rsidRPr="003650B6">
        <w:rPr>
          <w:rFonts w:asciiTheme="majorHAnsi" w:hAnsiTheme="majorHAnsi" w:cstheme="majorHAnsi"/>
          <w:sz w:val="22"/>
          <w:szCs w:val="22"/>
        </w:rPr>
        <w:t>, dans l’exécution du marché concerné, un nombre d’heures d’insertion, sur la durée du chantier, au moins égal à celui indiqué dans le cahier des clauses administratives particulières (article 1.</w:t>
      </w:r>
      <w:r w:rsidR="00D9404B">
        <w:rPr>
          <w:rFonts w:asciiTheme="majorHAnsi" w:hAnsiTheme="majorHAnsi" w:cstheme="majorHAnsi"/>
          <w:sz w:val="22"/>
          <w:szCs w:val="22"/>
        </w:rPr>
        <w:t>9</w:t>
      </w:r>
      <w:r w:rsidRPr="003650B6">
        <w:rPr>
          <w:rFonts w:asciiTheme="majorHAnsi" w:hAnsiTheme="majorHAnsi" w:cstheme="majorHAnsi"/>
          <w:sz w:val="22"/>
          <w:szCs w:val="22"/>
        </w:rPr>
        <w:t>)</w:t>
      </w:r>
    </w:p>
    <w:p w:rsidR="003C6436" w:rsidRPr="003650B6" w:rsidRDefault="003C6436" w:rsidP="003C6436">
      <w:pPr>
        <w:widowControl w:val="0"/>
        <w:numPr>
          <w:ilvl w:val="0"/>
          <w:numId w:val="3"/>
        </w:numPr>
        <w:tabs>
          <w:tab w:val="clear" w:pos="786"/>
          <w:tab w:val="left" w:pos="360"/>
          <w:tab w:val="left" w:pos="4395"/>
          <w:tab w:val="right" w:leader="underscore" w:pos="5103"/>
        </w:tabs>
        <w:snapToGrid w:val="0"/>
        <w:spacing w:after="200"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  <w:proofErr w:type="gramStart"/>
      <w:r w:rsidRPr="003650B6">
        <w:rPr>
          <w:rFonts w:asciiTheme="majorHAnsi" w:hAnsiTheme="majorHAnsi" w:cstheme="majorHAnsi"/>
          <w:sz w:val="22"/>
          <w:szCs w:val="22"/>
        </w:rPr>
        <w:t>à</w:t>
      </w:r>
      <w:proofErr w:type="gramEnd"/>
      <w:r w:rsidRPr="003650B6">
        <w:rPr>
          <w:rFonts w:asciiTheme="majorHAnsi" w:hAnsiTheme="majorHAnsi" w:cstheme="majorHAnsi"/>
          <w:sz w:val="22"/>
          <w:szCs w:val="22"/>
        </w:rPr>
        <w:t xml:space="preserve"> prendre contact avec le </w:t>
      </w:r>
      <w:r w:rsidR="006A50DF" w:rsidRPr="00D9404B">
        <w:rPr>
          <w:rFonts w:asciiTheme="majorHAnsi" w:hAnsiTheme="majorHAnsi" w:cstheme="majorHAnsi"/>
          <w:sz w:val="22"/>
          <w:szCs w:val="22"/>
        </w:rPr>
        <w:t xml:space="preserve">dispositif d’accompagnement </w:t>
      </w:r>
      <w:r w:rsidRPr="003650B6">
        <w:rPr>
          <w:rFonts w:asciiTheme="majorHAnsi" w:hAnsiTheme="majorHAnsi" w:cstheme="majorHAnsi"/>
          <w:sz w:val="22"/>
          <w:szCs w:val="22"/>
        </w:rPr>
        <w:t>clause d'insertion désigné à l'article 1.9-</w:t>
      </w:r>
      <w:r w:rsidR="003650B6" w:rsidRPr="003650B6">
        <w:rPr>
          <w:rFonts w:asciiTheme="majorHAnsi" w:hAnsiTheme="majorHAnsi" w:cstheme="majorHAnsi"/>
          <w:sz w:val="22"/>
          <w:szCs w:val="22"/>
        </w:rPr>
        <w:t>f</w:t>
      </w:r>
      <w:r w:rsidRPr="003650B6">
        <w:rPr>
          <w:rFonts w:asciiTheme="majorHAnsi" w:hAnsiTheme="majorHAnsi" w:cstheme="majorHAnsi"/>
          <w:sz w:val="22"/>
          <w:szCs w:val="22"/>
        </w:rPr>
        <w:t xml:space="preserve"> du CCAP, afin de préciser les modalités de mise en œuvre de la clause. </w:t>
      </w:r>
    </w:p>
    <w:p w:rsidR="003C6436" w:rsidRPr="003650B6" w:rsidRDefault="003C6436" w:rsidP="003C6436">
      <w:pPr>
        <w:pStyle w:val="Paragraphedeliste"/>
        <w:widowControl w:val="0"/>
        <w:numPr>
          <w:ilvl w:val="0"/>
          <w:numId w:val="6"/>
        </w:numPr>
        <w:tabs>
          <w:tab w:val="clear" w:pos="720"/>
          <w:tab w:val="num" w:pos="426"/>
          <w:tab w:val="left" w:pos="7371"/>
        </w:tabs>
        <w:spacing w:after="200" w:line="276" w:lineRule="auto"/>
        <w:ind w:left="426" w:hanging="426"/>
        <w:contextualSpacing/>
        <w:jc w:val="both"/>
        <w:rPr>
          <w:rFonts w:asciiTheme="majorHAnsi" w:hAnsiTheme="majorHAnsi" w:cstheme="majorHAnsi"/>
          <w:sz w:val="22"/>
          <w:szCs w:val="22"/>
        </w:rPr>
      </w:pPr>
      <w:proofErr w:type="gramStart"/>
      <w:r w:rsidRPr="003650B6">
        <w:rPr>
          <w:rFonts w:asciiTheme="majorHAnsi" w:hAnsiTheme="majorHAnsi" w:cstheme="majorHAnsi"/>
          <w:sz w:val="22"/>
          <w:szCs w:val="22"/>
        </w:rPr>
        <w:t>à</w:t>
      </w:r>
      <w:proofErr w:type="gramEnd"/>
      <w:r w:rsidRPr="003650B6">
        <w:rPr>
          <w:rFonts w:asciiTheme="majorHAnsi" w:hAnsiTheme="majorHAnsi" w:cstheme="majorHAnsi"/>
          <w:sz w:val="22"/>
          <w:szCs w:val="22"/>
        </w:rPr>
        <w:t xml:space="preserve"> fournir au </w:t>
      </w:r>
      <w:r w:rsidR="006A50DF">
        <w:rPr>
          <w:rFonts w:asciiTheme="majorHAnsi" w:hAnsiTheme="majorHAnsi" w:cstheme="majorHAnsi"/>
          <w:sz w:val="22"/>
          <w:szCs w:val="22"/>
        </w:rPr>
        <w:t xml:space="preserve"> </w:t>
      </w:r>
      <w:r w:rsidR="006A50DF" w:rsidRPr="00D9404B">
        <w:rPr>
          <w:rFonts w:asciiTheme="majorHAnsi" w:hAnsiTheme="majorHAnsi" w:cstheme="majorHAnsi"/>
          <w:sz w:val="22"/>
          <w:szCs w:val="22"/>
        </w:rPr>
        <w:t>dispositif d’accompagnement et dans les délais impartis</w:t>
      </w:r>
      <w:r w:rsidRPr="003650B6">
        <w:rPr>
          <w:rFonts w:asciiTheme="majorHAnsi" w:hAnsiTheme="majorHAnsi" w:cstheme="majorHAnsi"/>
          <w:sz w:val="22"/>
          <w:szCs w:val="22"/>
        </w:rPr>
        <w:t>, toutes informations utiles à l’appréciation de la réalisation de l’action d’insertion.</w:t>
      </w:r>
    </w:p>
    <w:p w:rsidR="003C6436" w:rsidRPr="003650B6" w:rsidRDefault="003C6436" w:rsidP="003C643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3C6436" w:rsidRPr="003650B6" w:rsidRDefault="003C6436" w:rsidP="003C6436">
      <w:pPr>
        <w:jc w:val="both"/>
        <w:rPr>
          <w:rFonts w:asciiTheme="majorHAnsi" w:hAnsiTheme="majorHAnsi" w:cstheme="majorHAnsi"/>
          <w:b/>
          <w:sz w:val="22"/>
          <w:szCs w:val="22"/>
        </w:rPr>
      </w:pPr>
      <w:r w:rsidRPr="003650B6">
        <w:rPr>
          <w:rFonts w:asciiTheme="majorHAnsi" w:hAnsiTheme="majorHAnsi" w:cstheme="majorHAnsi"/>
          <w:b/>
          <w:sz w:val="22"/>
          <w:szCs w:val="22"/>
        </w:rPr>
        <w:t>B/ Modalités de réalisation de l’engagement</w:t>
      </w:r>
    </w:p>
    <w:p w:rsidR="003C6436" w:rsidRPr="003650B6" w:rsidRDefault="003C6436" w:rsidP="003C643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3C6436" w:rsidRPr="003650B6" w:rsidRDefault="003C6436" w:rsidP="003C6436">
      <w:pPr>
        <w:jc w:val="both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sz w:val="22"/>
          <w:szCs w:val="22"/>
        </w:rPr>
        <w:t xml:space="preserve">La mise en place de cette modalité d’insertion se fera en collaboration avec le </w:t>
      </w:r>
      <w:r w:rsidR="00D9404B" w:rsidRPr="00D9404B">
        <w:rPr>
          <w:rFonts w:asciiTheme="majorHAnsi" w:hAnsiTheme="majorHAnsi" w:cstheme="majorHAnsi"/>
          <w:sz w:val="22"/>
          <w:szCs w:val="22"/>
        </w:rPr>
        <w:t>Dispositif d’accompagnement</w:t>
      </w:r>
      <w:r w:rsidR="00D9404B">
        <w:rPr>
          <w:rFonts w:asciiTheme="majorHAnsi" w:hAnsiTheme="majorHAnsi" w:cstheme="majorHAnsi"/>
          <w:sz w:val="22"/>
          <w:szCs w:val="22"/>
        </w:rPr>
        <w:t xml:space="preserve">, </w:t>
      </w:r>
      <w:r w:rsidRPr="003650B6">
        <w:rPr>
          <w:rFonts w:asciiTheme="majorHAnsi" w:hAnsiTheme="majorHAnsi" w:cstheme="majorHAnsi"/>
          <w:sz w:val="22"/>
          <w:szCs w:val="22"/>
        </w:rPr>
        <w:t xml:space="preserve">après attribution du marché : </w:t>
      </w:r>
    </w:p>
    <w:p w:rsidR="003C6436" w:rsidRPr="003650B6" w:rsidRDefault="003C6436" w:rsidP="003C6436">
      <w:pPr>
        <w:jc w:val="center"/>
        <w:rPr>
          <w:rFonts w:asciiTheme="majorHAnsi" w:hAnsiTheme="majorHAnsi" w:cstheme="majorHAnsi"/>
          <w:sz w:val="22"/>
          <w:szCs w:val="22"/>
        </w:rPr>
      </w:pPr>
    </w:p>
    <w:p w:rsidR="003650B6" w:rsidRPr="003650B6" w:rsidRDefault="003650B6" w:rsidP="003650B6">
      <w:pPr>
        <w:pStyle w:val="NORMAL1"/>
        <w:spacing w:after="0"/>
        <w:jc w:val="center"/>
        <w:rPr>
          <w:rFonts w:asciiTheme="majorHAnsi" w:eastAsia="Times New Roman" w:hAnsiTheme="majorHAnsi" w:cstheme="majorHAnsi"/>
          <w:b/>
          <w:sz w:val="22"/>
          <w:szCs w:val="22"/>
          <w:lang w:eastAsia="ar-SA"/>
        </w:rPr>
      </w:pPr>
      <w:r w:rsidRPr="003650B6">
        <w:rPr>
          <w:rFonts w:asciiTheme="majorHAnsi" w:eastAsia="Times New Roman" w:hAnsiTheme="majorHAnsi" w:cstheme="majorHAnsi"/>
          <w:b/>
          <w:sz w:val="22"/>
          <w:szCs w:val="22"/>
          <w:lang w:eastAsia="ar-SA"/>
        </w:rPr>
        <w:t>Dispositif d’accompagnement des clauses sociales</w:t>
      </w:r>
    </w:p>
    <w:p w:rsidR="003C6436" w:rsidRPr="003650B6" w:rsidRDefault="003C6436" w:rsidP="003C6436">
      <w:pPr>
        <w:jc w:val="center"/>
        <w:rPr>
          <w:rFonts w:asciiTheme="majorHAnsi" w:hAnsiTheme="majorHAnsi" w:cstheme="majorHAnsi"/>
          <w:b/>
          <w:sz w:val="22"/>
          <w:szCs w:val="22"/>
        </w:rPr>
      </w:pPr>
      <w:r w:rsidRPr="003650B6">
        <w:rPr>
          <w:rFonts w:asciiTheme="majorHAnsi" w:hAnsiTheme="majorHAnsi" w:cstheme="majorHAnsi"/>
          <w:b/>
          <w:sz w:val="22"/>
          <w:szCs w:val="22"/>
        </w:rPr>
        <w:t>Grand Poitiers Communauté urbaine</w:t>
      </w:r>
    </w:p>
    <w:p w:rsidR="003650B6" w:rsidRPr="003650B6" w:rsidRDefault="003650B6" w:rsidP="003650B6">
      <w:pPr>
        <w:jc w:val="center"/>
        <w:rPr>
          <w:rFonts w:asciiTheme="majorHAnsi" w:hAnsiTheme="majorHAnsi" w:cstheme="majorHAnsi"/>
          <w:b/>
          <w:sz w:val="22"/>
          <w:szCs w:val="22"/>
        </w:rPr>
      </w:pPr>
      <w:r w:rsidRPr="003650B6">
        <w:rPr>
          <w:rFonts w:asciiTheme="majorHAnsi" w:hAnsiTheme="majorHAnsi" w:cstheme="majorHAnsi"/>
          <w:b/>
          <w:sz w:val="22"/>
          <w:szCs w:val="22"/>
        </w:rPr>
        <w:t>Direction Economie Emploi Enseignement Supérieur</w:t>
      </w:r>
    </w:p>
    <w:p w:rsidR="003650B6" w:rsidRPr="003650B6" w:rsidRDefault="003650B6" w:rsidP="003650B6">
      <w:pPr>
        <w:jc w:val="center"/>
        <w:rPr>
          <w:rFonts w:asciiTheme="majorHAnsi" w:hAnsiTheme="majorHAnsi" w:cstheme="majorHAnsi"/>
          <w:b/>
          <w:sz w:val="22"/>
          <w:szCs w:val="22"/>
        </w:rPr>
      </w:pPr>
      <w:r w:rsidRPr="003650B6">
        <w:rPr>
          <w:rFonts w:asciiTheme="majorHAnsi" w:hAnsiTheme="majorHAnsi" w:cstheme="majorHAnsi"/>
          <w:b/>
          <w:sz w:val="22"/>
          <w:szCs w:val="22"/>
        </w:rPr>
        <w:t>Tel : 05 49 52 35 97</w:t>
      </w:r>
    </w:p>
    <w:p w:rsidR="003C6436" w:rsidRPr="003650B6" w:rsidRDefault="003650B6" w:rsidP="003650B6">
      <w:pPr>
        <w:jc w:val="center"/>
        <w:rPr>
          <w:rFonts w:asciiTheme="majorHAnsi" w:hAnsiTheme="majorHAnsi" w:cstheme="majorHAnsi"/>
          <w:sz w:val="22"/>
          <w:szCs w:val="22"/>
        </w:rPr>
      </w:pPr>
      <w:r w:rsidRPr="003650B6">
        <w:rPr>
          <w:rFonts w:asciiTheme="majorHAnsi" w:hAnsiTheme="majorHAnsi" w:cstheme="majorHAnsi"/>
          <w:b/>
          <w:sz w:val="22"/>
          <w:szCs w:val="22"/>
        </w:rPr>
        <w:t>clauses.insertion@grandpoitiers.fr</w:t>
      </w:r>
    </w:p>
    <w:p w:rsidR="003C6436" w:rsidRPr="003650B6" w:rsidRDefault="003C6436" w:rsidP="003C6436">
      <w:pPr>
        <w:tabs>
          <w:tab w:val="left" w:pos="7371"/>
        </w:tabs>
        <w:ind w:left="709"/>
        <w:jc w:val="both"/>
        <w:rPr>
          <w:rFonts w:asciiTheme="majorHAnsi" w:hAnsiTheme="majorHAnsi" w:cstheme="majorHAnsi"/>
          <w:sz w:val="22"/>
          <w:szCs w:val="22"/>
        </w:rPr>
      </w:pPr>
    </w:p>
    <w:p w:rsidR="003C6436" w:rsidRPr="003650B6" w:rsidRDefault="003C6436" w:rsidP="003C6436">
      <w:pPr>
        <w:tabs>
          <w:tab w:val="left" w:pos="6120"/>
        </w:tabs>
        <w:ind w:left="5664" w:right="998"/>
        <w:rPr>
          <w:rFonts w:asciiTheme="majorHAnsi" w:hAnsiTheme="majorHAnsi" w:cstheme="majorHAnsi"/>
          <w:sz w:val="22"/>
          <w:szCs w:val="22"/>
        </w:rPr>
      </w:pPr>
    </w:p>
    <w:p w:rsidR="003C6436" w:rsidRPr="003650B6" w:rsidRDefault="003C6436" w:rsidP="003C6436">
      <w:pPr>
        <w:tabs>
          <w:tab w:val="left" w:pos="6120"/>
        </w:tabs>
        <w:ind w:left="5664" w:right="998"/>
        <w:rPr>
          <w:rFonts w:asciiTheme="majorHAnsi" w:hAnsiTheme="majorHAnsi" w:cstheme="majorHAnsi"/>
          <w:sz w:val="22"/>
          <w:szCs w:val="22"/>
        </w:rPr>
      </w:pPr>
    </w:p>
    <w:p w:rsidR="003C6436" w:rsidRPr="003650B6" w:rsidRDefault="003C6436" w:rsidP="003C6436">
      <w:pPr>
        <w:tabs>
          <w:tab w:val="left" w:pos="6120"/>
        </w:tabs>
        <w:ind w:left="5664" w:right="998"/>
        <w:rPr>
          <w:rFonts w:asciiTheme="majorHAnsi" w:hAnsiTheme="majorHAnsi" w:cstheme="majorHAnsi"/>
          <w:b/>
          <w:sz w:val="22"/>
          <w:szCs w:val="22"/>
        </w:rPr>
      </w:pPr>
      <w:r w:rsidRPr="003650B6">
        <w:rPr>
          <w:rFonts w:asciiTheme="majorHAnsi" w:hAnsiTheme="majorHAnsi" w:cstheme="majorHAnsi"/>
          <w:b/>
          <w:sz w:val="22"/>
          <w:szCs w:val="22"/>
        </w:rPr>
        <w:t>Pour le titulaire</w:t>
      </w:r>
    </w:p>
    <w:p w:rsidR="003C6436" w:rsidRPr="003650B6" w:rsidRDefault="003C6436" w:rsidP="003C6436">
      <w:pPr>
        <w:tabs>
          <w:tab w:val="left" w:pos="6120"/>
        </w:tabs>
        <w:ind w:left="5664" w:right="998"/>
        <w:rPr>
          <w:rFonts w:asciiTheme="majorHAnsi" w:hAnsiTheme="majorHAnsi" w:cstheme="majorHAnsi"/>
          <w:b/>
          <w:sz w:val="22"/>
          <w:szCs w:val="22"/>
        </w:rPr>
      </w:pPr>
    </w:p>
    <w:p w:rsidR="003C6436" w:rsidRPr="003650B6" w:rsidRDefault="003C6436" w:rsidP="003C6436">
      <w:pPr>
        <w:tabs>
          <w:tab w:val="left" w:pos="6120"/>
        </w:tabs>
        <w:ind w:left="5664" w:right="998"/>
        <w:rPr>
          <w:rFonts w:asciiTheme="majorHAnsi" w:hAnsiTheme="majorHAnsi" w:cstheme="majorHAnsi"/>
          <w:b/>
          <w:sz w:val="22"/>
          <w:szCs w:val="22"/>
        </w:rPr>
      </w:pPr>
      <w:r w:rsidRPr="003650B6">
        <w:rPr>
          <w:rFonts w:asciiTheme="majorHAnsi" w:hAnsiTheme="majorHAnsi" w:cstheme="majorHAnsi"/>
          <w:b/>
          <w:sz w:val="22"/>
          <w:szCs w:val="22"/>
        </w:rPr>
        <w:t>(</w:t>
      </w:r>
      <w:proofErr w:type="gramStart"/>
      <w:r w:rsidRPr="003650B6">
        <w:rPr>
          <w:rFonts w:asciiTheme="majorHAnsi" w:hAnsiTheme="majorHAnsi" w:cstheme="majorHAnsi"/>
          <w:b/>
          <w:sz w:val="22"/>
          <w:szCs w:val="22"/>
        </w:rPr>
        <w:t>signature</w:t>
      </w:r>
      <w:proofErr w:type="gramEnd"/>
      <w:r w:rsidRPr="003650B6">
        <w:rPr>
          <w:rFonts w:asciiTheme="majorHAnsi" w:hAnsiTheme="majorHAnsi" w:cstheme="majorHAnsi"/>
          <w:b/>
          <w:sz w:val="22"/>
          <w:szCs w:val="22"/>
        </w:rPr>
        <w:t xml:space="preserve"> et cachet)</w:t>
      </w:r>
    </w:p>
    <w:p w:rsidR="003C6436" w:rsidRPr="003650B6" w:rsidRDefault="003C6436" w:rsidP="003C6436">
      <w:pPr>
        <w:pStyle w:val="fcase2metab"/>
        <w:rPr>
          <w:rFonts w:asciiTheme="majorHAnsi" w:hAnsiTheme="majorHAnsi" w:cstheme="majorHAnsi"/>
          <w:sz w:val="22"/>
          <w:szCs w:val="22"/>
        </w:rPr>
      </w:pPr>
    </w:p>
    <w:p w:rsidR="003C6436" w:rsidRPr="003650B6" w:rsidRDefault="003C6436" w:rsidP="003C6436">
      <w:pPr>
        <w:suppressAutoHyphens w:val="0"/>
        <w:rPr>
          <w:rFonts w:asciiTheme="majorHAnsi" w:hAnsiTheme="majorHAnsi" w:cstheme="majorHAnsi"/>
          <w:sz w:val="22"/>
          <w:szCs w:val="22"/>
        </w:rPr>
      </w:pPr>
    </w:p>
    <w:p w:rsidR="00322DE0" w:rsidRPr="003650B6" w:rsidRDefault="00322DE0" w:rsidP="009B45B9">
      <w:pPr>
        <w:pStyle w:val="fcase2metab"/>
        <w:rPr>
          <w:rFonts w:asciiTheme="majorHAnsi" w:hAnsiTheme="majorHAnsi" w:cstheme="majorHAnsi"/>
          <w:sz w:val="22"/>
          <w:szCs w:val="22"/>
        </w:rPr>
      </w:pPr>
    </w:p>
    <w:sectPr w:rsidR="00322DE0" w:rsidRPr="003650B6" w:rsidSect="00322DE0">
      <w:type w:val="continuous"/>
      <w:pgSz w:w="11906" w:h="16838"/>
      <w:pgMar w:top="454" w:right="851" w:bottom="567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0B4A" w:rsidRDefault="00CA0B4A">
      <w:r>
        <w:separator/>
      </w:r>
    </w:p>
  </w:endnote>
  <w:endnote w:type="continuationSeparator" w:id="0">
    <w:p w:rsidR="00CA0B4A" w:rsidRDefault="00CA0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">
    <w:altName w:val="Palatino Linotype"/>
    <w:charset w:val="00"/>
    <w:family w:val="roman"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CA0B4A" w:rsidTr="003650B6">
      <w:trPr>
        <w:trHeight w:val="142"/>
        <w:tblHeader/>
      </w:trPr>
      <w:tc>
        <w:tcPr>
          <w:tcW w:w="2906" w:type="dxa"/>
          <w:shd w:val="clear" w:color="auto" w:fill="66CCFF"/>
        </w:tcPr>
        <w:p w:rsidR="00CA0B4A" w:rsidRDefault="00CA0B4A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528" w:type="dxa"/>
          <w:shd w:val="clear" w:color="auto" w:fill="auto"/>
        </w:tcPr>
        <w:p w:rsidR="00CA0B4A" w:rsidRDefault="00CA0B4A" w:rsidP="00660727">
          <w:pPr>
            <w:jc w:val="center"/>
            <w:rPr>
              <w:rFonts w:ascii="Arial" w:hAnsi="Arial" w:cs="Arial"/>
              <w:b/>
            </w:rPr>
          </w:pPr>
          <w:r w:rsidRPr="003650B6">
            <w:rPr>
              <w:rFonts w:ascii="Arial" w:hAnsi="Arial" w:cs="Arial"/>
              <w:b/>
              <w:i/>
            </w:rPr>
            <w:t>Marché 2025F212T</w:t>
          </w:r>
        </w:p>
      </w:tc>
      <w:tc>
        <w:tcPr>
          <w:tcW w:w="896" w:type="dxa"/>
          <w:shd w:val="clear" w:color="auto" w:fill="66CCFF"/>
        </w:tcPr>
        <w:p w:rsidR="00CA0B4A" w:rsidRDefault="00CA0B4A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:rsidR="00CA0B4A" w:rsidRDefault="00CA0B4A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>
            <w:rPr>
              <w:rStyle w:val="Numrodepage"/>
              <w:rFonts w:cs="Arial"/>
              <w:b/>
              <w:noProof/>
            </w:rPr>
            <w:t>6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:rsidR="00CA0B4A" w:rsidRDefault="00CA0B4A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:rsidR="00CA0B4A" w:rsidRDefault="00CA0B4A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>
            <w:rPr>
              <w:rStyle w:val="Numrodepage"/>
              <w:rFonts w:cs="Arial"/>
              <w:b/>
              <w:noProof/>
            </w:rPr>
            <w:t>7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:rsidR="00CA0B4A" w:rsidRPr="00381FB9" w:rsidRDefault="00CA0B4A" w:rsidP="00381FB9">
    <w:pPr>
      <w:rPr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0B4A" w:rsidRDefault="00CA0B4A">
      <w:r>
        <w:separator/>
      </w:r>
    </w:p>
  </w:footnote>
  <w:footnote w:type="continuationSeparator" w:id="0">
    <w:p w:rsidR="00CA0B4A" w:rsidRDefault="00CA0B4A">
      <w:r>
        <w:continuationSeparator/>
      </w:r>
    </w:p>
  </w:footnote>
  <w:footnote w:id="1">
    <w:p w:rsidR="00CA0B4A" w:rsidRDefault="00CA0B4A">
      <w:pPr>
        <w:pStyle w:val="Notedebasdepage"/>
      </w:pPr>
      <w:r>
        <w:rPr>
          <w:rStyle w:val="Caractresdenotedebasdepage"/>
          <w:rFonts w:ascii="Arial" w:hAnsi="Arial"/>
        </w:rPr>
        <w:footnoteRef/>
      </w:r>
      <w:r>
        <w:rPr>
          <w:rFonts w:ascii="Arial" w:eastAsia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Formulaire non obligatoire disponible, avec sa notice explicative, sur le site du ministère chargé de l’économie.</w:t>
      </w:r>
    </w:p>
  </w:footnote>
  <w:footnote w:id="2">
    <w:p w:rsidR="00CA0B4A" w:rsidRDefault="00CA0B4A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3">
    <w:p w:rsidR="00CA0B4A" w:rsidRPr="004C0A4A" w:rsidRDefault="00CA0B4A" w:rsidP="00127362">
      <w:pPr>
        <w:pStyle w:val="Notedebasdepage"/>
        <w:ind w:right="-1"/>
        <w:jc w:val="both"/>
        <w:rPr>
          <w:sz w:val="2"/>
          <w:szCs w:val="2"/>
        </w:rPr>
      </w:pPr>
      <w:r>
        <w:rPr>
          <w:rStyle w:val="Appelnotedebasdep"/>
        </w:rPr>
        <w:footnoteRef/>
      </w:r>
      <w:r>
        <w:rPr>
          <w:rFonts w:ascii="Arial" w:hAnsi="Arial" w:cs="Arial"/>
          <w:sz w:val="16"/>
          <w:szCs w:val="16"/>
        </w:rPr>
        <w:t>Ne pas remplir lorsque les règles de TVA intracommunautaire prévoient le paiement de la TVA par l’acheteur. Dans ce cas, celui-ci doit indiquer son numéro d’identification au titulaire avant la date de facturation</w:t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1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1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4" w15:restartNumberingAfterBreak="1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F515CD"/>
    <w:multiLevelType w:val="hybridMultilevel"/>
    <w:tmpl w:val="71729ECE"/>
    <w:lvl w:ilvl="0" w:tplc="00000002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 w:cs="Times New Roman" w:hint="default"/>
        <w:color w:val="auto"/>
      </w:rPr>
    </w:lvl>
    <w:lvl w:ilvl="1" w:tplc="00000002">
      <w:start w:val="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Palatino" w:hAnsi="Palatino" w:cs="Times New Roman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02203"/>
    <w:rsid w:val="00016338"/>
    <w:rsid w:val="000230CA"/>
    <w:rsid w:val="00036500"/>
    <w:rsid w:val="0004582D"/>
    <w:rsid w:val="00052AA0"/>
    <w:rsid w:val="00074D68"/>
    <w:rsid w:val="000A15D7"/>
    <w:rsid w:val="000A2E05"/>
    <w:rsid w:val="000B59C3"/>
    <w:rsid w:val="000C6938"/>
    <w:rsid w:val="000D0E7B"/>
    <w:rsid w:val="000E0020"/>
    <w:rsid w:val="001254D5"/>
    <w:rsid w:val="00127362"/>
    <w:rsid w:val="0013243B"/>
    <w:rsid w:val="00166B56"/>
    <w:rsid w:val="001A4BCA"/>
    <w:rsid w:val="001B6AFA"/>
    <w:rsid w:val="001C40C0"/>
    <w:rsid w:val="001C733C"/>
    <w:rsid w:val="00210E70"/>
    <w:rsid w:val="00211F48"/>
    <w:rsid w:val="0021527A"/>
    <w:rsid w:val="0021797C"/>
    <w:rsid w:val="00225A1A"/>
    <w:rsid w:val="00247F03"/>
    <w:rsid w:val="002904AF"/>
    <w:rsid w:val="002B7B0D"/>
    <w:rsid w:val="002C2CA3"/>
    <w:rsid w:val="002C4B3E"/>
    <w:rsid w:val="002C79D6"/>
    <w:rsid w:val="00322DE0"/>
    <w:rsid w:val="003273DE"/>
    <w:rsid w:val="00332B12"/>
    <w:rsid w:val="0033476A"/>
    <w:rsid w:val="003436A8"/>
    <w:rsid w:val="003510C5"/>
    <w:rsid w:val="00354C04"/>
    <w:rsid w:val="003650B6"/>
    <w:rsid w:val="003716E9"/>
    <w:rsid w:val="00381FB9"/>
    <w:rsid w:val="00385E76"/>
    <w:rsid w:val="003954A9"/>
    <w:rsid w:val="003C1CA2"/>
    <w:rsid w:val="003C6436"/>
    <w:rsid w:val="00403AEC"/>
    <w:rsid w:val="00412411"/>
    <w:rsid w:val="004144DB"/>
    <w:rsid w:val="00425B48"/>
    <w:rsid w:val="0043706E"/>
    <w:rsid w:val="0044597F"/>
    <w:rsid w:val="00483B16"/>
    <w:rsid w:val="004948C5"/>
    <w:rsid w:val="004A7169"/>
    <w:rsid w:val="004B5C38"/>
    <w:rsid w:val="004C2C70"/>
    <w:rsid w:val="004D1DF1"/>
    <w:rsid w:val="004D490E"/>
    <w:rsid w:val="004E6428"/>
    <w:rsid w:val="004E75A6"/>
    <w:rsid w:val="00514420"/>
    <w:rsid w:val="00514DAF"/>
    <w:rsid w:val="00532EC7"/>
    <w:rsid w:val="00541CA3"/>
    <w:rsid w:val="005546A9"/>
    <w:rsid w:val="00556D12"/>
    <w:rsid w:val="00582804"/>
    <w:rsid w:val="005846FB"/>
    <w:rsid w:val="005A4A3B"/>
    <w:rsid w:val="005A4CB5"/>
    <w:rsid w:val="005B65B9"/>
    <w:rsid w:val="005C0575"/>
    <w:rsid w:val="005D0BA1"/>
    <w:rsid w:val="005D283A"/>
    <w:rsid w:val="005D41A6"/>
    <w:rsid w:val="005F09C8"/>
    <w:rsid w:val="006031DD"/>
    <w:rsid w:val="0061068C"/>
    <w:rsid w:val="00642634"/>
    <w:rsid w:val="0064560F"/>
    <w:rsid w:val="00647935"/>
    <w:rsid w:val="00660727"/>
    <w:rsid w:val="00672A33"/>
    <w:rsid w:val="00674588"/>
    <w:rsid w:val="00681D20"/>
    <w:rsid w:val="006A50DF"/>
    <w:rsid w:val="006A7F32"/>
    <w:rsid w:val="006C3670"/>
    <w:rsid w:val="006C4338"/>
    <w:rsid w:val="006D17B6"/>
    <w:rsid w:val="006E4E15"/>
    <w:rsid w:val="006E6F58"/>
    <w:rsid w:val="006F3DF9"/>
    <w:rsid w:val="007060E5"/>
    <w:rsid w:val="00710FD6"/>
    <w:rsid w:val="0071771F"/>
    <w:rsid w:val="007206A7"/>
    <w:rsid w:val="0075495A"/>
    <w:rsid w:val="00757151"/>
    <w:rsid w:val="0077664D"/>
    <w:rsid w:val="007909E0"/>
    <w:rsid w:val="00795D27"/>
    <w:rsid w:val="0079785C"/>
    <w:rsid w:val="007D7A65"/>
    <w:rsid w:val="007E2EA1"/>
    <w:rsid w:val="007F68A6"/>
    <w:rsid w:val="0083205E"/>
    <w:rsid w:val="00844DAA"/>
    <w:rsid w:val="008672B8"/>
    <w:rsid w:val="00877D4A"/>
    <w:rsid w:val="008A4042"/>
    <w:rsid w:val="008B6CF6"/>
    <w:rsid w:val="008D184C"/>
    <w:rsid w:val="00912F7D"/>
    <w:rsid w:val="00934503"/>
    <w:rsid w:val="00972CC5"/>
    <w:rsid w:val="00977BCB"/>
    <w:rsid w:val="00983FF3"/>
    <w:rsid w:val="009B1CD0"/>
    <w:rsid w:val="009B45B9"/>
    <w:rsid w:val="009C1B42"/>
    <w:rsid w:val="009C5FC9"/>
    <w:rsid w:val="009E2BE0"/>
    <w:rsid w:val="009E710C"/>
    <w:rsid w:val="009F5D47"/>
    <w:rsid w:val="00A05FC5"/>
    <w:rsid w:val="00A241A1"/>
    <w:rsid w:val="00A462A6"/>
    <w:rsid w:val="00A510AD"/>
    <w:rsid w:val="00A91E3E"/>
    <w:rsid w:val="00AA0FE9"/>
    <w:rsid w:val="00AA356B"/>
    <w:rsid w:val="00AC366C"/>
    <w:rsid w:val="00AE7831"/>
    <w:rsid w:val="00B054DA"/>
    <w:rsid w:val="00B424AF"/>
    <w:rsid w:val="00B56B92"/>
    <w:rsid w:val="00B6015A"/>
    <w:rsid w:val="00B60C2C"/>
    <w:rsid w:val="00B87564"/>
    <w:rsid w:val="00B87974"/>
    <w:rsid w:val="00BA44E5"/>
    <w:rsid w:val="00BA7BBC"/>
    <w:rsid w:val="00BE6078"/>
    <w:rsid w:val="00BF6982"/>
    <w:rsid w:val="00C1676E"/>
    <w:rsid w:val="00C91060"/>
    <w:rsid w:val="00C911FE"/>
    <w:rsid w:val="00CA0B4A"/>
    <w:rsid w:val="00CB637A"/>
    <w:rsid w:val="00CC513D"/>
    <w:rsid w:val="00CD185D"/>
    <w:rsid w:val="00CD46CC"/>
    <w:rsid w:val="00CE1A66"/>
    <w:rsid w:val="00CF2EF3"/>
    <w:rsid w:val="00D42549"/>
    <w:rsid w:val="00D46BC7"/>
    <w:rsid w:val="00D66D15"/>
    <w:rsid w:val="00D75CB4"/>
    <w:rsid w:val="00D9404B"/>
    <w:rsid w:val="00D97623"/>
    <w:rsid w:val="00DD39BA"/>
    <w:rsid w:val="00DF0ADA"/>
    <w:rsid w:val="00E140E5"/>
    <w:rsid w:val="00E22CE3"/>
    <w:rsid w:val="00E32DF1"/>
    <w:rsid w:val="00E44A00"/>
    <w:rsid w:val="00E47798"/>
    <w:rsid w:val="00E6727B"/>
    <w:rsid w:val="00EB194F"/>
    <w:rsid w:val="00EC23F0"/>
    <w:rsid w:val="00EF45A3"/>
    <w:rsid w:val="00F20296"/>
    <w:rsid w:val="00F355D7"/>
    <w:rsid w:val="00F55A08"/>
    <w:rsid w:val="00F87A2B"/>
    <w:rsid w:val="00FD45DA"/>
    <w:rsid w:val="00FD4E60"/>
    <w:rsid w:val="00FE031E"/>
    <w:rsid w:val="00FE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oNotEmbedSmartTags/>
  <w:decimalSymbol w:val=","/>
  <w:listSeparator w:val=";"/>
  <w14:docId w14:val="3F0AC4B0"/>
  <w15:chartTrackingRefBased/>
  <w15:docId w15:val="{A523C802-C565-4CB5-9528-4B0067D68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144DB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59"/>
    <w:rsid w:val="005828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link w:val="Titre4"/>
    <w:rsid w:val="00B424AF"/>
    <w:rPr>
      <w:rFonts w:ascii="Arial" w:hAnsi="Arial" w:cs="Arial"/>
      <w:b/>
      <w:lang w:eastAsia="zh-CN"/>
    </w:rPr>
  </w:style>
  <w:style w:type="character" w:customStyle="1" w:styleId="En-tteCar">
    <w:name w:val="En-tête Car"/>
    <w:link w:val="En-tte"/>
    <w:uiPriority w:val="99"/>
    <w:locked/>
    <w:rsid w:val="00B424AF"/>
    <w:rPr>
      <w:rFonts w:ascii="Univers" w:hAnsi="Univers" w:cs="Univers"/>
      <w:lang w:eastAsia="zh-CN"/>
    </w:rPr>
  </w:style>
  <w:style w:type="paragraph" w:customStyle="1" w:styleId="Niveau2">
    <w:name w:val="Niveau 2"/>
    <w:basedOn w:val="Normal"/>
    <w:rsid w:val="003C6436"/>
    <w:pPr>
      <w:suppressAutoHyphens w:val="0"/>
    </w:pPr>
    <w:rPr>
      <w:rFonts w:ascii="Times New Roman" w:hAnsi="Times New Roman" w:cs="Times New Roman"/>
      <w:b/>
      <w:sz w:val="22"/>
      <w:lang w:eastAsia="fr-FR"/>
    </w:rPr>
  </w:style>
  <w:style w:type="paragraph" w:customStyle="1" w:styleId="Normal2">
    <w:name w:val="Normal2"/>
    <w:basedOn w:val="Normal"/>
    <w:rsid w:val="003C6436"/>
    <w:pPr>
      <w:keepLines/>
      <w:tabs>
        <w:tab w:val="left" w:pos="567"/>
        <w:tab w:val="left" w:pos="851"/>
        <w:tab w:val="left" w:pos="1134"/>
      </w:tabs>
      <w:suppressAutoHyphens w:val="0"/>
      <w:ind w:left="284" w:firstLine="284"/>
      <w:jc w:val="both"/>
    </w:pPr>
    <w:rPr>
      <w:rFonts w:ascii="Times New Roman" w:hAnsi="Times New Roman" w:cs="Times New Roman"/>
      <w:sz w:val="22"/>
      <w:lang w:eastAsia="fr-FR"/>
    </w:rPr>
  </w:style>
  <w:style w:type="paragraph" w:styleId="Paragraphedeliste">
    <w:name w:val="List Paragraph"/>
    <w:basedOn w:val="Normal"/>
    <w:uiPriority w:val="34"/>
    <w:qFormat/>
    <w:rsid w:val="003C6436"/>
    <w:pPr>
      <w:ind w:left="708"/>
    </w:pPr>
  </w:style>
  <w:style w:type="paragraph" w:customStyle="1" w:styleId="RedTxt">
    <w:name w:val="RedTxt"/>
    <w:basedOn w:val="Normal"/>
    <w:rsid w:val="003C6436"/>
    <w:pPr>
      <w:keepLines/>
      <w:widowControl w:val="0"/>
      <w:suppressAutoHyphens w:val="0"/>
      <w:autoSpaceDE w:val="0"/>
      <w:autoSpaceDN w:val="0"/>
      <w:adjustRightInd w:val="0"/>
    </w:pPr>
    <w:rPr>
      <w:rFonts w:ascii="Arial" w:hAnsi="Arial" w:cs="Arial"/>
      <w:sz w:val="18"/>
      <w:szCs w:val="18"/>
      <w:lang w:eastAsia="fr-FR"/>
    </w:rPr>
  </w:style>
  <w:style w:type="paragraph" w:customStyle="1" w:styleId="NORMAL1">
    <w:name w:val="NORMAL1"/>
    <w:basedOn w:val="Normal"/>
    <w:rsid w:val="003650B6"/>
    <w:pPr>
      <w:widowControl w:val="0"/>
      <w:spacing w:after="240"/>
      <w:ind w:left="357"/>
    </w:pPr>
    <w:rPr>
      <w:rFonts w:ascii="Times New Roman" w:eastAsia="Lucida Sans Unicode" w:hAnsi="Times New Roman" w:cs="Times New Roman"/>
      <w:kern w:val="1"/>
      <w:sz w:val="24"/>
      <w:szCs w:val="24"/>
      <w:lang w:eastAsia="fr-FR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B56B92"/>
  </w:style>
  <w:style w:type="character" w:customStyle="1" w:styleId="NotedefinCar">
    <w:name w:val="Note de fin Car"/>
    <w:basedOn w:val="Policepardfaut"/>
    <w:link w:val="Notedefin"/>
    <w:uiPriority w:val="99"/>
    <w:semiHidden/>
    <w:rsid w:val="00B56B92"/>
    <w:rPr>
      <w:rFonts w:ascii="Univers" w:hAnsi="Univers" w:cs="Univers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E68E6-6056-4FE2-BF93-428890CCD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58</TotalTime>
  <Pages>10</Pages>
  <Words>2775</Words>
  <Characters>15267</Characters>
  <Application>Microsoft Office Word</Application>
  <DocSecurity>0</DocSecurity>
  <Lines>127</Lines>
  <Paragraphs>36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18006</CharactersWithSpaces>
  <SharedDoc>false</SharedDoc>
  <HLinks>
    <vt:vector size="6" baseType="variant">
      <vt:variant>
        <vt:i4>2555984</vt:i4>
      </vt:variant>
      <vt:variant>
        <vt:i4>85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Yao Affoue</cp:lastModifiedBy>
  <cp:revision>10</cp:revision>
  <cp:lastPrinted>2016-04-13T10:45:00Z</cp:lastPrinted>
  <dcterms:created xsi:type="dcterms:W3CDTF">2025-10-07T15:11:00Z</dcterms:created>
  <dcterms:modified xsi:type="dcterms:W3CDTF">2025-10-20T08:42:00Z</dcterms:modified>
</cp:coreProperties>
</file>